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9679B" w:rsidRPr="001101CC" w:rsidRDefault="00A74A9F" w:rsidP="001101CC">
      <w:pPr>
        <w:spacing w:line="300" w:lineRule="exact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 xml:space="preserve">CZĘŚĆ </w:t>
      </w:r>
      <w:r w:rsidR="0087763B" w:rsidRPr="001101CC">
        <w:rPr>
          <w:b/>
          <w:sz w:val="22"/>
          <w:szCs w:val="22"/>
        </w:rPr>
        <w:t xml:space="preserve">II – </w:t>
      </w:r>
      <w:r w:rsidR="00906C2C" w:rsidRPr="001101CC">
        <w:rPr>
          <w:b/>
          <w:sz w:val="22"/>
          <w:szCs w:val="22"/>
        </w:rPr>
        <w:t>WZÓR UMOWY</w:t>
      </w:r>
    </w:p>
    <w:p w:rsidR="008E6D33" w:rsidRPr="001101CC" w:rsidRDefault="008E6D33" w:rsidP="001101CC">
      <w:pPr>
        <w:pStyle w:val="Nagwek1"/>
        <w:tabs>
          <w:tab w:val="left" w:pos="2832"/>
        </w:tabs>
        <w:spacing w:line="300" w:lineRule="exact"/>
        <w:ind w:left="2832"/>
        <w:jc w:val="left"/>
        <w:rPr>
          <w:rFonts w:ascii="Times New Roman" w:hAnsi="Times New Roman"/>
          <w:b/>
          <w:i w:val="0"/>
          <w:sz w:val="22"/>
          <w:szCs w:val="22"/>
        </w:rPr>
      </w:pPr>
    </w:p>
    <w:p w:rsidR="00A65997" w:rsidRDefault="00CC70BA" w:rsidP="001101CC">
      <w:pPr>
        <w:pStyle w:val="Nagwek1"/>
        <w:tabs>
          <w:tab w:val="left" w:pos="2832"/>
        </w:tabs>
        <w:spacing w:line="300" w:lineRule="exact"/>
        <w:ind w:left="2832"/>
        <w:jc w:val="left"/>
        <w:rPr>
          <w:rFonts w:ascii="Times New Roman" w:hAnsi="Times New Roman"/>
          <w:b/>
          <w:i w:val="0"/>
          <w:sz w:val="22"/>
          <w:szCs w:val="22"/>
        </w:rPr>
      </w:pPr>
      <w:r w:rsidRPr="001101CC">
        <w:rPr>
          <w:rFonts w:ascii="Times New Roman" w:hAnsi="Times New Roman"/>
          <w:b/>
          <w:i w:val="0"/>
          <w:sz w:val="22"/>
          <w:szCs w:val="22"/>
        </w:rPr>
        <w:t xml:space="preserve">UMOWA Nr </w:t>
      </w:r>
      <w:r w:rsidR="004D511A">
        <w:rPr>
          <w:rFonts w:ascii="Times New Roman" w:hAnsi="Times New Roman"/>
          <w:b/>
          <w:i w:val="0"/>
          <w:sz w:val="22"/>
          <w:szCs w:val="22"/>
        </w:rPr>
        <w:t>02</w:t>
      </w:r>
      <w:r w:rsidR="001C4D57" w:rsidRPr="001101CC">
        <w:rPr>
          <w:rFonts w:ascii="Times New Roman" w:hAnsi="Times New Roman"/>
          <w:b/>
          <w:i w:val="0"/>
          <w:sz w:val="22"/>
          <w:szCs w:val="22"/>
        </w:rPr>
        <w:t>/</w:t>
      </w:r>
      <w:r w:rsidR="00DA24B0" w:rsidRPr="001101CC">
        <w:rPr>
          <w:rFonts w:ascii="Times New Roman" w:hAnsi="Times New Roman"/>
          <w:b/>
          <w:i w:val="0"/>
          <w:sz w:val="22"/>
          <w:szCs w:val="22"/>
        </w:rPr>
        <w:t>……</w:t>
      </w:r>
      <w:r w:rsidR="00212F52" w:rsidRPr="001101CC">
        <w:rPr>
          <w:rFonts w:ascii="Times New Roman" w:hAnsi="Times New Roman"/>
          <w:b/>
          <w:i w:val="0"/>
          <w:sz w:val="22"/>
          <w:szCs w:val="22"/>
        </w:rPr>
        <w:t>/</w:t>
      </w:r>
      <w:r w:rsidR="006C3E9E" w:rsidRPr="001101CC">
        <w:rPr>
          <w:rFonts w:ascii="Times New Roman" w:hAnsi="Times New Roman"/>
          <w:b/>
          <w:i w:val="0"/>
          <w:sz w:val="22"/>
          <w:szCs w:val="22"/>
        </w:rPr>
        <w:t>PN/</w:t>
      </w:r>
      <w:r w:rsidR="00212F52" w:rsidRPr="001101CC">
        <w:rPr>
          <w:rFonts w:ascii="Times New Roman" w:hAnsi="Times New Roman"/>
          <w:b/>
          <w:i w:val="0"/>
          <w:sz w:val="22"/>
          <w:szCs w:val="22"/>
        </w:rPr>
        <w:t>20</w:t>
      </w:r>
      <w:r w:rsidR="004D511A">
        <w:rPr>
          <w:rFonts w:ascii="Times New Roman" w:hAnsi="Times New Roman"/>
          <w:b/>
          <w:i w:val="0"/>
          <w:sz w:val="22"/>
          <w:szCs w:val="22"/>
        </w:rPr>
        <w:t>20</w:t>
      </w:r>
    </w:p>
    <w:p w:rsidR="001101CC" w:rsidRPr="001101CC" w:rsidRDefault="001101CC" w:rsidP="001101CC"/>
    <w:p w:rsidR="00330906" w:rsidRPr="001101CC" w:rsidRDefault="00330906" w:rsidP="001101CC">
      <w:pPr>
        <w:spacing w:line="300" w:lineRule="exact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Zawarta w dniu .............. r. w </w:t>
      </w:r>
      <w:r w:rsidR="00481963">
        <w:rPr>
          <w:sz w:val="22"/>
          <w:szCs w:val="22"/>
        </w:rPr>
        <w:t>Miastku</w:t>
      </w:r>
      <w:r w:rsidRPr="001101CC">
        <w:rPr>
          <w:sz w:val="22"/>
          <w:szCs w:val="22"/>
        </w:rPr>
        <w:t xml:space="preserve"> pomiędzy:</w:t>
      </w:r>
    </w:p>
    <w:p w:rsidR="00693B9A" w:rsidRPr="00701611" w:rsidRDefault="00693B9A" w:rsidP="00693B9A">
      <w:pPr>
        <w:numPr>
          <w:ilvl w:val="0"/>
          <w:numId w:val="25"/>
        </w:numPr>
        <w:ind w:left="426" w:hanging="426"/>
        <w:jc w:val="both"/>
      </w:pPr>
      <w:r w:rsidRPr="00701611">
        <w:rPr>
          <w:b/>
        </w:rPr>
        <w:t>Szpitalem Miejskim w Miastku Sp. z o.o.</w:t>
      </w:r>
      <w:r w:rsidRPr="00701611">
        <w:t xml:space="preserve">, </w:t>
      </w:r>
      <w:r w:rsidRPr="00701611">
        <w:rPr>
          <w:b/>
        </w:rPr>
        <w:t>ul. Wybickiego 30,  77-200 Miastko</w:t>
      </w:r>
      <w:r w:rsidRPr="00701611">
        <w:t xml:space="preserve"> wpisanym do KRS  pod nr 0000492641, nr REGON 222007697, nr NIP 8421770610 z siedzibą w Miastku. ul. Wybickiego 30,</w:t>
      </w:r>
      <w:r w:rsidRPr="00701611">
        <w:rPr>
          <w:b/>
        </w:rPr>
        <w:t xml:space="preserve"> </w:t>
      </w:r>
      <w:r w:rsidRPr="00701611">
        <w:t xml:space="preserve">reprezentowanym przez: </w:t>
      </w:r>
    </w:p>
    <w:p w:rsidR="00693B9A" w:rsidRPr="00701611" w:rsidRDefault="00693B9A" w:rsidP="00693B9A">
      <w:pPr>
        <w:suppressAutoHyphens w:val="0"/>
        <w:ind w:firstLine="426"/>
        <w:jc w:val="both"/>
        <w:rPr>
          <w:b/>
        </w:rPr>
      </w:pPr>
      <w:r>
        <w:rPr>
          <w:b/>
        </w:rPr>
        <w:t>Prezes Zarządu</w:t>
      </w:r>
      <w:r w:rsidRPr="00701611">
        <w:rPr>
          <w:b/>
        </w:rPr>
        <w:t xml:space="preserve"> – Renatę Kiempa</w:t>
      </w:r>
    </w:p>
    <w:p w:rsidR="00804619" w:rsidRDefault="00804619" w:rsidP="00693B9A">
      <w:pPr>
        <w:spacing w:line="300" w:lineRule="exact"/>
        <w:jc w:val="both"/>
        <w:rPr>
          <w:sz w:val="22"/>
          <w:szCs w:val="22"/>
        </w:rPr>
      </w:pPr>
    </w:p>
    <w:p w:rsidR="00804619" w:rsidRDefault="00CC70BA" w:rsidP="00804619">
      <w:pPr>
        <w:spacing w:line="300" w:lineRule="exact"/>
        <w:ind w:firstLine="284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zwanym w dalszej części umowy </w:t>
      </w:r>
      <w:r w:rsidRPr="001101CC">
        <w:rPr>
          <w:b/>
          <w:sz w:val="22"/>
          <w:szCs w:val="22"/>
        </w:rPr>
        <w:t>„ZAMAWIAJĄCYM”</w:t>
      </w:r>
      <w:r w:rsidRPr="001101CC">
        <w:rPr>
          <w:sz w:val="22"/>
          <w:szCs w:val="22"/>
        </w:rPr>
        <w:t xml:space="preserve">, </w:t>
      </w:r>
    </w:p>
    <w:p w:rsidR="00804619" w:rsidRDefault="00804619" w:rsidP="001101CC">
      <w:pPr>
        <w:spacing w:line="300" w:lineRule="exact"/>
        <w:jc w:val="both"/>
        <w:rPr>
          <w:sz w:val="22"/>
          <w:szCs w:val="22"/>
        </w:rPr>
      </w:pPr>
    </w:p>
    <w:p w:rsidR="00CC70BA" w:rsidRPr="001101CC" w:rsidRDefault="00CC70BA" w:rsidP="00804619">
      <w:pPr>
        <w:spacing w:line="300" w:lineRule="exact"/>
        <w:ind w:firstLine="284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a:</w:t>
      </w:r>
    </w:p>
    <w:p w:rsidR="00CC70BA" w:rsidRPr="001101CC" w:rsidRDefault="00CC70BA" w:rsidP="001101CC">
      <w:pPr>
        <w:spacing w:line="300" w:lineRule="exact"/>
        <w:jc w:val="both"/>
        <w:rPr>
          <w:sz w:val="22"/>
          <w:szCs w:val="22"/>
        </w:rPr>
      </w:pPr>
    </w:p>
    <w:p w:rsidR="00CC70BA" w:rsidRPr="001101CC" w:rsidRDefault="00CC70BA" w:rsidP="001101CC">
      <w:pPr>
        <w:numPr>
          <w:ilvl w:val="0"/>
          <w:numId w:val="2"/>
        </w:numPr>
        <w:tabs>
          <w:tab w:val="left" w:pos="340"/>
        </w:tabs>
        <w:spacing w:line="300" w:lineRule="exact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>............................</w:t>
      </w:r>
      <w:r w:rsidR="00670972">
        <w:rPr>
          <w:b/>
          <w:sz w:val="22"/>
          <w:szCs w:val="22"/>
        </w:rPr>
        <w:t xml:space="preserve"> </w:t>
      </w:r>
      <w:r w:rsidRPr="001101CC">
        <w:rPr>
          <w:sz w:val="22"/>
          <w:szCs w:val="22"/>
        </w:rPr>
        <w:t>działającą na podstawie w</w:t>
      </w:r>
      <w:r w:rsidR="00B865DB" w:rsidRPr="001101CC">
        <w:rPr>
          <w:sz w:val="22"/>
          <w:szCs w:val="22"/>
        </w:rPr>
        <w:t xml:space="preserve">pisu do </w:t>
      </w:r>
      <w:r w:rsidR="00212F52" w:rsidRPr="001101CC">
        <w:rPr>
          <w:sz w:val="22"/>
          <w:szCs w:val="22"/>
        </w:rPr>
        <w:t xml:space="preserve">........................... </w:t>
      </w:r>
      <w:r w:rsidRPr="001101CC">
        <w:rPr>
          <w:sz w:val="22"/>
          <w:szCs w:val="22"/>
        </w:rPr>
        <w:t>NIP: ...................................</w:t>
      </w:r>
    </w:p>
    <w:p w:rsidR="00CC70BA" w:rsidRPr="001101CC" w:rsidRDefault="00CC70BA" w:rsidP="001101CC">
      <w:pPr>
        <w:spacing w:line="300" w:lineRule="exact"/>
        <w:ind w:firstLine="34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reprez</w:t>
      </w:r>
      <w:r w:rsidR="00C05212" w:rsidRPr="001101CC">
        <w:rPr>
          <w:sz w:val="22"/>
          <w:szCs w:val="22"/>
        </w:rPr>
        <w:t>entowaną przez</w:t>
      </w:r>
      <w:r w:rsidRPr="001101CC">
        <w:rPr>
          <w:sz w:val="22"/>
          <w:szCs w:val="22"/>
        </w:rPr>
        <w:t>:</w:t>
      </w:r>
    </w:p>
    <w:p w:rsidR="00507215" w:rsidRPr="001101CC" w:rsidRDefault="00507215" w:rsidP="001101CC">
      <w:pPr>
        <w:spacing w:line="300" w:lineRule="exact"/>
        <w:ind w:firstLine="340"/>
        <w:jc w:val="both"/>
        <w:rPr>
          <w:sz w:val="22"/>
          <w:szCs w:val="22"/>
        </w:rPr>
      </w:pPr>
    </w:p>
    <w:p w:rsidR="00507215" w:rsidRPr="001101CC" w:rsidRDefault="00507215" w:rsidP="001101CC">
      <w:pPr>
        <w:spacing w:line="300" w:lineRule="exact"/>
        <w:ind w:firstLine="34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..................................................................................</w:t>
      </w:r>
    </w:p>
    <w:p w:rsidR="00507215" w:rsidRPr="001101CC" w:rsidRDefault="00507215" w:rsidP="001101CC">
      <w:pPr>
        <w:spacing w:line="300" w:lineRule="exact"/>
        <w:ind w:firstLine="340"/>
        <w:jc w:val="both"/>
        <w:rPr>
          <w:sz w:val="22"/>
          <w:szCs w:val="22"/>
        </w:rPr>
      </w:pPr>
    </w:p>
    <w:p w:rsidR="00507215" w:rsidRPr="001101CC" w:rsidRDefault="00507215" w:rsidP="001101CC">
      <w:pPr>
        <w:spacing w:line="300" w:lineRule="exact"/>
        <w:ind w:firstLine="34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.................................................................................</w:t>
      </w:r>
    </w:p>
    <w:p w:rsidR="00804619" w:rsidRDefault="00804619" w:rsidP="00804619">
      <w:pPr>
        <w:spacing w:line="300" w:lineRule="exact"/>
        <w:ind w:firstLine="340"/>
        <w:jc w:val="both"/>
        <w:rPr>
          <w:sz w:val="22"/>
          <w:szCs w:val="22"/>
        </w:rPr>
      </w:pPr>
    </w:p>
    <w:p w:rsidR="00CC70BA" w:rsidRPr="001101CC" w:rsidRDefault="00CC70BA" w:rsidP="00804619">
      <w:pPr>
        <w:spacing w:line="300" w:lineRule="exact"/>
        <w:ind w:firstLine="34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zwaną w dalszej części umowy</w:t>
      </w:r>
      <w:r w:rsidRPr="001101CC">
        <w:rPr>
          <w:b/>
          <w:sz w:val="22"/>
          <w:szCs w:val="22"/>
        </w:rPr>
        <w:t xml:space="preserve"> „WYKONAWCĄ”,</w:t>
      </w:r>
      <w:r w:rsidRPr="001101CC">
        <w:rPr>
          <w:sz w:val="22"/>
          <w:szCs w:val="22"/>
        </w:rPr>
        <w:t xml:space="preserve"> o następującej treści:</w:t>
      </w:r>
    </w:p>
    <w:p w:rsidR="00CC70BA" w:rsidRPr="001101CC" w:rsidRDefault="00CC70BA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i/>
          <w:sz w:val="22"/>
          <w:szCs w:val="22"/>
        </w:rPr>
      </w:pPr>
    </w:p>
    <w:p w:rsidR="004E652C" w:rsidRPr="001101CC" w:rsidRDefault="004E652C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sz w:val="22"/>
          <w:szCs w:val="22"/>
        </w:rPr>
      </w:pPr>
    </w:p>
    <w:p w:rsidR="009511A3" w:rsidRPr="001101CC" w:rsidRDefault="009511A3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Umowa została zawarta na podstawie przeprowadzonego postępowania o udzielenie zamówienia publicznego </w:t>
      </w:r>
      <w:r w:rsidR="001101CC">
        <w:rPr>
          <w:sz w:val="22"/>
          <w:szCs w:val="22"/>
        </w:rPr>
        <w:t xml:space="preserve">nr </w:t>
      </w:r>
      <w:r w:rsidR="004D511A">
        <w:rPr>
          <w:sz w:val="22"/>
          <w:szCs w:val="22"/>
        </w:rPr>
        <w:t>02</w:t>
      </w:r>
      <w:r w:rsidR="00C00467">
        <w:rPr>
          <w:sz w:val="22"/>
          <w:szCs w:val="22"/>
        </w:rPr>
        <w:t>/PN/20</w:t>
      </w:r>
      <w:r w:rsidR="004D511A">
        <w:rPr>
          <w:sz w:val="22"/>
          <w:szCs w:val="22"/>
        </w:rPr>
        <w:t>20</w:t>
      </w:r>
      <w:r w:rsidRPr="001101CC">
        <w:rPr>
          <w:sz w:val="22"/>
          <w:szCs w:val="22"/>
        </w:rPr>
        <w:t xml:space="preserve"> w trybie przetargu nieograniczonego zgodnie z ustawą z dnia 29 stycznia 2004 r. Prawo zamówień publicznych.</w:t>
      </w:r>
    </w:p>
    <w:p w:rsidR="009511A3" w:rsidRPr="001101CC" w:rsidRDefault="009511A3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i/>
          <w:sz w:val="22"/>
          <w:szCs w:val="22"/>
        </w:rPr>
      </w:pPr>
    </w:p>
    <w:p w:rsidR="001101CC" w:rsidRDefault="001101CC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 xml:space="preserve">PRZEDMIOT </w:t>
      </w:r>
      <w:r w:rsidR="004E5397">
        <w:rPr>
          <w:b/>
          <w:sz w:val="22"/>
          <w:szCs w:val="22"/>
        </w:rPr>
        <w:t>UMOWY</w:t>
      </w:r>
    </w:p>
    <w:p w:rsidR="009511A3" w:rsidRPr="00D608AF" w:rsidRDefault="00CC70BA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sz w:val="22"/>
          <w:szCs w:val="22"/>
        </w:rPr>
      </w:pPr>
      <w:r w:rsidRPr="00D608AF">
        <w:rPr>
          <w:b/>
          <w:sz w:val="22"/>
          <w:szCs w:val="22"/>
        </w:rPr>
        <w:t>§ 1.</w:t>
      </w:r>
    </w:p>
    <w:p w:rsidR="009511A3" w:rsidRPr="001101CC" w:rsidRDefault="009511A3" w:rsidP="001101CC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sz w:val="22"/>
          <w:szCs w:val="22"/>
        </w:rPr>
      </w:pPr>
      <w:r w:rsidRPr="00D608AF">
        <w:rPr>
          <w:sz w:val="22"/>
          <w:szCs w:val="22"/>
        </w:rPr>
        <w:t>Przedmiotem niniejszej umowy jest dostawa</w:t>
      </w:r>
      <w:r w:rsidR="00655E5D" w:rsidRPr="00D608AF">
        <w:rPr>
          <w:sz w:val="22"/>
          <w:szCs w:val="22"/>
        </w:rPr>
        <w:t xml:space="preserve"> wraz z wniesieniem </w:t>
      </w:r>
      <w:r w:rsidRPr="00D608AF">
        <w:rPr>
          <w:sz w:val="22"/>
          <w:szCs w:val="22"/>
        </w:rPr>
        <w:t xml:space="preserve">do Apteki Szpitalnej </w:t>
      </w:r>
      <w:r w:rsidR="00693B9A" w:rsidRPr="00D608AF">
        <w:rPr>
          <w:sz w:val="22"/>
          <w:szCs w:val="22"/>
        </w:rPr>
        <w:t>Szpitala Miejskiego w Miastku Sp. z o.o. ul. Wybickiego 30, 77-200 Miastko</w:t>
      </w:r>
      <w:r w:rsidRPr="00D608AF">
        <w:rPr>
          <w:sz w:val="22"/>
          <w:szCs w:val="22"/>
        </w:rPr>
        <w:t>,</w:t>
      </w:r>
      <w:r w:rsidR="00D608AF">
        <w:rPr>
          <w:sz w:val="22"/>
          <w:szCs w:val="22"/>
        </w:rPr>
        <w:t xml:space="preserve"> </w:t>
      </w:r>
      <w:r w:rsidRPr="00D608AF">
        <w:rPr>
          <w:sz w:val="22"/>
          <w:szCs w:val="22"/>
        </w:rPr>
        <w:t>wyrobów medycz</w:t>
      </w:r>
      <w:r w:rsidR="00D608AF" w:rsidRPr="00D608AF">
        <w:rPr>
          <w:sz w:val="22"/>
          <w:szCs w:val="22"/>
        </w:rPr>
        <w:t>nych</w:t>
      </w:r>
      <w:r w:rsidRPr="001101CC">
        <w:rPr>
          <w:sz w:val="22"/>
          <w:szCs w:val="22"/>
        </w:rPr>
        <w:t xml:space="preserve"> zgodnie z formularzem asortymentowo-</w:t>
      </w:r>
      <w:r w:rsidRPr="00D608AF">
        <w:rPr>
          <w:sz w:val="22"/>
          <w:szCs w:val="22"/>
        </w:rPr>
        <w:t>ilościowym</w:t>
      </w:r>
      <w:r w:rsidR="00A920A2">
        <w:rPr>
          <w:sz w:val="22"/>
          <w:szCs w:val="22"/>
        </w:rPr>
        <w:t xml:space="preserve"> (część nr …),</w:t>
      </w:r>
      <w:r w:rsidRPr="001101CC">
        <w:rPr>
          <w:sz w:val="22"/>
          <w:szCs w:val="22"/>
        </w:rPr>
        <w:t xml:space="preserve"> </w:t>
      </w:r>
      <w:r w:rsidR="00600F74">
        <w:rPr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który stanowi załącznik do niniejszej umowy. </w:t>
      </w:r>
    </w:p>
    <w:p w:rsidR="009511A3" w:rsidRPr="001101CC" w:rsidRDefault="009511A3" w:rsidP="001101CC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1101CC">
        <w:rPr>
          <w:sz w:val="22"/>
          <w:szCs w:val="22"/>
        </w:rPr>
        <w:t xml:space="preserve">i Istotnych Warunków Zamówienia, załącznikach do specyfikacji </w:t>
      </w:r>
      <w:r w:rsidRPr="001101CC">
        <w:rPr>
          <w:sz w:val="22"/>
          <w:szCs w:val="22"/>
        </w:rPr>
        <w:t>oraz postanowieniami złożonej oferty</w:t>
      </w:r>
      <w:r w:rsidR="004E652C" w:rsidRPr="001101CC">
        <w:rPr>
          <w:sz w:val="22"/>
          <w:szCs w:val="22"/>
        </w:rPr>
        <w:t xml:space="preserve"> które stanowią integralną części umowy</w:t>
      </w:r>
      <w:r w:rsidRPr="001101CC">
        <w:rPr>
          <w:sz w:val="22"/>
          <w:szCs w:val="22"/>
        </w:rPr>
        <w:t>.</w:t>
      </w:r>
    </w:p>
    <w:p w:rsidR="004E5397" w:rsidRDefault="001101CC" w:rsidP="001101CC">
      <w:pPr>
        <w:numPr>
          <w:ilvl w:val="0"/>
          <w:numId w:val="4"/>
        </w:numPr>
        <w:spacing w:line="300" w:lineRule="exact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Wykonawca zobowiązuje się do wykonania</w:t>
      </w:r>
      <w:r w:rsidR="004E652C" w:rsidRPr="001101CC">
        <w:rPr>
          <w:sz w:val="22"/>
          <w:szCs w:val="22"/>
        </w:rPr>
        <w:t xml:space="preserve"> innych obowiązków określonych szczegółowo </w:t>
      </w:r>
      <w:r w:rsidRPr="001101CC">
        <w:rPr>
          <w:sz w:val="22"/>
          <w:szCs w:val="22"/>
        </w:rPr>
        <w:br/>
      </w:r>
      <w:r w:rsidR="004E652C" w:rsidRPr="001101CC">
        <w:rPr>
          <w:sz w:val="22"/>
          <w:szCs w:val="22"/>
        </w:rPr>
        <w:t>w specyfikacji istotnych warunków zamówienia, załącznikach do specyfikacji i ofercie Wykonawcy, które stanowią integralną część umowy.</w:t>
      </w:r>
    </w:p>
    <w:p w:rsidR="00E11F60" w:rsidRDefault="006D5E0C" w:rsidP="00E11F60">
      <w:pPr>
        <w:numPr>
          <w:ilvl w:val="0"/>
          <w:numId w:val="4"/>
        </w:numPr>
        <w:spacing w:line="300" w:lineRule="exact"/>
        <w:jc w:val="both"/>
        <w:rPr>
          <w:sz w:val="22"/>
          <w:szCs w:val="22"/>
        </w:rPr>
      </w:pPr>
      <w:r w:rsidRPr="00C82EC2">
        <w:rPr>
          <w:sz w:val="22"/>
          <w:szCs w:val="22"/>
        </w:rPr>
        <w:t xml:space="preserve">Wykonawca oświadcza, że dostarczony towar posiada wszystkie wymagane </w:t>
      </w:r>
      <w:r w:rsidR="00670972" w:rsidRPr="00C82EC2">
        <w:rPr>
          <w:sz w:val="22"/>
          <w:szCs w:val="22"/>
        </w:rPr>
        <w:t xml:space="preserve">prawem </w:t>
      </w:r>
      <w:r w:rsidRPr="00C82EC2">
        <w:rPr>
          <w:sz w:val="22"/>
          <w:szCs w:val="22"/>
        </w:rPr>
        <w:t xml:space="preserve">dokumenty niezbędne do dopuszczenia towaru do obrotu i używania. Na pisemne żądanie </w:t>
      </w:r>
      <w:r w:rsidR="00E11F60" w:rsidRPr="00C82EC2">
        <w:rPr>
          <w:sz w:val="22"/>
          <w:szCs w:val="22"/>
        </w:rPr>
        <w:t>Zamawiającego</w:t>
      </w:r>
      <w:r w:rsidRPr="00C82EC2">
        <w:rPr>
          <w:sz w:val="22"/>
          <w:szCs w:val="22"/>
        </w:rPr>
        <w:t xml:space="preserve"> </w:t>
      </w:r>
      <w:r w:rsidR="00E11F60" w:rsidRPr="00C82EC2">
        <w:rPr>
          <w:sz w:val="22"/>
          <w:szCs w:val="22"/>
        </w:rPr>
        <w:t xml:space="preserve">Wykonawca </w:t>
      </w:r>
      <w:r w:rsidRPr="00C82EC2">
        <w:rPr>
          <w:sz w:val="22"/>
          <w:szCs w:val="22"/>
        </w:rPr>
        <w:t xml:space="preserve">dostarczy w terminie </w:t>
      </w:r>
      <w:r w:rsidR="00E11F60" w:rsidRPr="00C82EC2">
        <w:rPr>
          <w:sz w:val="22"/>
          <w:szCs w:val="22"/>
        </w:rPr>
        <w:t>do 3</w:t>
      </w:r>
      <w:r w:rsidRPr="00C82EC2">
        <w:rPr>
          <w:sz w:val="22"/>
          <w:szCs w:val="22"/>
        </w:rPr>
        <w:t xml:space="preserve"> dni wymagane dokumenty</w:t>
      </w:r>
      <w:r w:rsidR="00E11F60" w:rsidRPr="00C82EC2">
        <w:rPr>
          <w:sz w:val="22"/>
          <w:szCs w:val="22"/>
        </w:rPr>
        <w:t xml:space="preserve"> </w:t>
      </w:r>
      <w:r w:rsidRPr="00C82EC2">
        <w:rPr>
          <w:sz w:val="22"/>
          <w:szCs w:val="22"/>
        </w:rPr>
        <w:t>właściwe dla przedmiotu zamówienia</w:t>
      </w:r>
      <w:r w:rsidR="003D0235" w:rsidRPr="00C82EC2">
        <w:rPr>
          <w:sz w:val="22"/>
          <w:szCs w:val="22"/>
        </w:rPr>
        <w:t xml:space="preserve"> – jeżeli przepisy n</w:t>
      </w:r>
      <w:r w:rsidR="00600F74">
        <w:rPr>
          <w:sz w:val="22"/>
          <w:szCs w:val="22"/>
        </w:rPr>
        <w:t>ie stanowią inaczej</w:t>
      </w:r>
      <w:r w:rsidR="00C82EC2" w:rsidRPr="00C82EC2">
        <w:rPr>
          <w:sz w:val="22"/>
          <w:szCs w:val="22"/>
        </w:rPr>
        <w:t>.</w:t>
      </w:r>
    </w:p>
    <w:p w:rsidR="00E22E47" w:rsidRPr="00C82EC2" w:rsidRDefault="00E22E47" w:rsidP="00E22E47">
      <w:pPr>
        <w:spacing w:line="300" w:lineRule="exact"/>
        <w:ind w:left="360"/>
        <w:jc w:val="both"/>
        <w:rPr>
          <w:sz w:val="22"/>
          <w:szCs w:val="22"/>
        </w:rPr>
      </w:pPr>
    </w:p>
    <w:p w:rsidR="009511A3" w:rsidRDefault="009511A3" w:rsidP="00E11F60">
      <w:pPr>
        <w:tabs>
          <w:tab w:val="left" w:pos="540"/>
        </w:tabs>
        <w:spacing w:line="300" w:lineRule="exact"/>
        <w:rPr>
          <w:sz w:val="22"/>
          <w:szCs w:val="22"/>
        </w:rPr>
      </w:pPr>
    </w:p>
    <w:p w:rsidR="00C00467" w:rsidRDefault="00C00467" w:rsidP="001101CC">
      <w:pPr>
        <w:tabs>
          <w:tab w:val="left" w:pos="540"/>
        </w:tabs>
        <w:spacing w:line="300" w:lineRule="exact"/>
        <w:ind w:left="360"/>
        <w:jc w:val="center"/>
        <w:rPr>
          <w:b/>
          <w:sz w:val="22"/>
          <w:szCs w:val="22"/>
        </w:rPr>
      </w:pPr>
    </w:p>
    <w:p w:rsidR="001101CC" w:rsidRDefault="004E5397" w:rsidP="001101CC">
      <w:pPr>
        <w:tabs>
          <w:tab w:val="left" w:pos="540"/>
        </w:tabs>
        <w:spacing w:line="300" w:lineRule="exact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OKRES</w:t>
      </w:r>
      <w:r w:rsidR="001101CC" w:rsidRPr="001101CC">
        <w:rPr>
          <w:b/>
          <w:sz w:val="22"/>
          <w:szCs w:val="22"/>
        </w:rPr>
        <w:t xml:space="preserve"> REALIZACJI</w:t>
      </w:r>
    </w:p>
    <w:p w:rsidR="009511A3" w:rsidRPr="001101CC" w:rsidRDefault="009511A3" w:rsidP="001101CC">
      <w:pPr>
        <w:tabs>
          <w:tab w:val="left" w:pos="540"/>
        </w:tabs>
        <w:spacing w:line="300" w:lineRule="exact"/>
        <w:jc w:val="center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>§ 2.</w:t>
      </w:r>
    </w:p>
    <w:p w:rsidR="004D511A" w:rsidRDefault="004E652C" w:rsidP="001101CC">
      <w:pPr>
        <w:tabs>
          <w:tab w:val="left" w:pos="54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Okres realizacji umowy: </w:t>
      </w:r>
    </w:p>
    <w:p w:rsidR="004D511A" w:rsidRDefault="00D271E7" w:rsidP="001101CC">
      <w:pPr>
        <w:tabs>
          <w:tab w:val="left" w:pos="540"/>
        </w:tabs>
        <w:spacing w:line="300" w:lineRule="exact"/>
        <w:ind w:left="360"/>
        <w:jc w:val="both"/>
        <w:rPr>
          <w:b/>
          <w:bCs/>
          <w:sz w:val="22"/>
        </w:rPr>
      </w:pPr>
      <w:r w:rsidRPr="004D511A">
        <w:rPr>
          <w:b/>
          <w:bCs/>
          <w:sz w:val="22"/>
          <w:szCs w:val="22"/>
        </w:rPr>
        <w:t>12</w:t>
      </w:r>
      <w:r w:rsidR="004E652C" w:rsidRPr="004D511A">
        <w:rPr>
          <w:b/>
          <w:bCs/>
          <w:sz w:val="22"/>
          <w:szCs w:val="22"/>
        </w:rPr>
        <w:t xml:space="preserve"> miesięcy</w:t>
      </w:r>
      <w:r w:rsidR="004E652C" w:rsidRPr="001101CC">
        <w:rPr>
          <w:sz w:val="22"/>
          <w:szCs w:val="22"/>
        </w:rPr>
        <w:t xml:space="preserve"> od dnia </w:t>
      </w:r>
      <w:r w:rsidR="00C82EC2">
        <w:rPr>
          <w:sz w:val="22"/>
          <w:szCs w:val="22"/>
        </w:rPr>
        <w:t>zawarcia</w:t>
      </w:r>
      <w:r w:rsidR="00E33733" w:rsidRPr="001101CC">
        <w:rPr>
          <w:sz w:val="22"/>
          <w:szCs w:val="22"/>
        </w:rPr>
        <w:t xml:space="preserve"> </w:t>
      </w:r>
      <w:r w:rsidR="004E652C" w:rsidRPr="001101CC">
        <w:rPr>
          <w:sz w:val="22"/>
          <w:szCs w:val="22"/>
        </w:rPr>
        <w:t>umowy</w:t>
      </w:r>
      <w:r w:rsidR="004D511A" w:rsidRPr="004D511A">
        <w:rPr>
          <w:b/>
          <w:bCs/>
          <w:sz w:val="22"/>
        </w:rPr>
        <w:t xml:space="preserve"> </w:t>
      </w:r>
      <w:r w:rsidR="004D511A" w:rsidRPr="008D146C">
        <w:rPr>
          <w:b/>
          <w:bCs/>
          <w:sz w:val="22"/>
        </w:rPr>
        <w:t>dla części 1-15</w:t>
      </w:r>
      <w:r w:rsidR="004D511A">
        <w:rPr>
          <w:b/>
          <w:bCs/>
          <w:sz w:val="22"/>
        </w:rPr>
        <w:t>;</w:t>
      </w:r>
    </w:p>
    <w:p w:rsidR="004E652C" w:rsidRPr="001101CC" w:rsidRDefault="004D511A" w:rsidP="001101CC">
      <w:pPr>
        <w:tabs>
          <w:tab w:val="left" w:pos="540"/>
        </w:tabs>
        <w:spacing w:line="300" w:lineRule="exact"/>
        <w:ind w:left="360"/>
        <w:jc w:val="both"/>
        <w:rPr>
          <w:sz w:val="22"/>
          <w:szCs w:val="22"/>
        </w:rPr>
      </w:pPr>
      <w:r>
        <w:rPr>
          <w:b/>
          <w:sz w:val="22"/>
        </w:rPr>
        <w:t xml:space="preserve">24 miesiące </w:t>
      </w:r>
      <w:r w:rsidRPr="00B34568">
        <w:rPr>
          <w:sz w:val="22"/>
        </w:rPr>
        <w:t>od dnia zawarcia umowy</w:t>
      </w:r>
      <w:r>
        <w:rPr>
          <w:sz w:val="22"/>
        </w:rPr>
        <w:t xml:space="preserve"> </w:t>
      </w:r>
      <w:r w:rsidRPr="008D146C">
        <w:rPr>
          <w:b/>
          <w:bCs/>
          <w:sz w:val="22"/>
        </w:rPr>
        <w:t>dla części 16-19</w:t>
      </w:r>
      <w:r w:rsidR="004E652C" w:rsidRPr="001101CC">
        <w:rPr>
          <w:sz w:val="22"/>
          <w:szCs w:val="22"/>
        </w:rPr>
        <w:t>.</w:t>
      </w:r>
    </w:p>
    <w:p w:rsidR="003A62A2" w:rsidRDefault="003A62A2" w:rsidP="001101CC">
      <w:pPr>
        <w:pStyle w:val="Akapitzlist"/>
        <w:tabs>
          <w:tab w:val="left" w:pos="0"/>
        </w:tabs>
        <w:spacing w:line="300" w:lineRule="exact"/>
        <w:jc w:val="both"/>
        <w:rPr>
          <w:sz w:val="22"/>
          <w:szCs w:val="22"/>
        </w:rPr>
      </w:pPr>
    </w:p>
    <w:p w:rsidR="001101CC" w:rsidRPr="001101CC" w:rsidRDefault="001101CC" w:rsidP="001101CC">
      <w:pPr>
        <w:pStyle w:val="Akapitzlist"/>
        <w:tabs>
          <w:tab w:val="left" w:pos="0"/>
        </w:tabs>
        <w:spacing w:line="300" w:lineRule="exact"/>
        <w:jc w:val="both"/>
        <w:rPr>
          <w:vanish/>
          <w:sz w:val="22"/>
          <w:szCs w:val="22"/>
        </w:rPr>
      </w:pPr>
    </w:p>
    <w:p w:rsidR="00155EC5" w:rsidRPr="001101CC" w:rsidRDefault="00CC70BA" w:rsidP="001101CC">
      <w:pPr>
        <w:tabs>
          <w:tab w:val="left" w:pos="360"/>
        </w:tabs>
        <w:spacing w:line="300" w:lineRule="exact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 xml:space="preserve">WARUNKI DOSTAWY </w:t>
      </w:r>
    </w:p>
    <w:p w:rsidR="00CC70BA" w:rsidRPr="001101CC" w:rsidRDefault="00CC70BA" w:rsidP="001101CC">
      <w:pPr>
        <w:spacing w:line="300" w:lineRule="exact"/>
        <w:jc w:val="center"/>
        <w:rPr>
          <w:b/>
          <w:i/>
          <w:sz w:val="22"/>
          <w:szCs w:val="22"/>
        </w:rPr>
      </w:pPr>
      <w:r w:rsidRPr="001101CC">
        <w:rPr>
          <w:b/>
          <w:sz w:val="22"/>
          <w:szCs w:val="22"/>
        </w:rPr>
        <w:t>§ 3</w:t>
      </w:r>
      <w:r w:rsidRPr="001101CC">
        <w:rPr>
          <w:b/>
          <w:i/>
          <w:sz w:val="22"/>
          <w:szCs w:val="22"/>
        </w:rPr>
        <w:t>.</w:t>
      </w:r>
    </w:p>
    <w:p w:rsidR="00C42C41" w:rsidRPr="001101CC" w:rsidRDefault="00C42C41" w:rsidP="00C42C41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>zobowiązuje się do:</w:t>
      </w:r>
    </w:p>
    <w:p w:rsidR="00C42C41" w:rsidRDefault="00C42C41" w:rsidP="00C42C41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sz w:val="22"/>
          <w:szCs w:val="22"/>
        </w:rPr>
      </w:pPr>
      <w:r w:rsidRPr="00D271E7">
        <w:rPr>
          <w:sz w:val="22"/>
          <w:szCs w:val="22"/>
        </w:rPr>
        <w:t xml:space="preserve">Dostarczenia przedmiotu zamówienia pod wskazany adres </w:t>
      </w:r>
      <w:r w:rsidRPr="00D271E7">
        <w:rPr>
          <w:b/>
          <w:sz w:val="22"/>
          <w:szCs w:val="22"/>
        </w:rPr>
        <w:t xml:space="preserve">Apteki Szpitalnej </w:t>
      </w:r>
      <w:r w:rsidRPr="00D271E7">
        <w:rPr>
          <w:sz w:val="22"/>
          <w:szCs w:val="22"/>
        </w:rPr>
        <w:t>cyklicznie wg rzeczywistych potrzeb</w:t>
      </w:r>
      <w:r w:rsidRPr="001101CC">
        <w:rPr>
          <w:sz w:val="22"/>
          <w:szCs w:val="22"/>
        </w:rPr>
        <w:t xml:space="preserve"> </w:t>
      </w:r>
      <w:r w:rsidRPr="001101CC">
        <w:rPr>
          <w:b/>
          <w:sz w:val="22"/>
          <w:szCs w:val="22"/>
        </w:rPr>
        <w:t>Zamawiającego</w:t>
      </w:r>
      <w:r w:rsidRPr="001101CC">
        <w:rPr>
          <w:sz w:val="22"/>
          <w:szCs w:val="22"/>
        </w:rPr>
        <w:t xml:space="preserve"> w terminie do </w:t>
      </w:r>
      <w:r w:rsidRPr="00D271E7">
        <w:rPr>
          <w:sz w:val="22"/>
          <w:szCs w:val="22"/>
        </w:rPr>
        <w:t>5 dni</w:t>
      </w:r>
      <w:r w:rsidRPr="001101CC">
        <w:rPr>
          <w:sz w:val="22"/>
          <w:szCs w:val="22"/>
        </w:rPr>
        <w:t xml:space="preserve"> roboczych od złożenia zamówienia.</w:t>
      </w:r>
    </w:p>
    <w:p w:rsidR="003C435C" w:rsidRPr="003C435C" w:rsidRDefault="003C435C" w:rsidP="003C435C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sz w:val="22"/>
          <w:szCs w:val="22"/>
        </w:rPr>
      </w:pPr>
      <w:r w:rsidRPr="003C435C">
        <w:rPr>
          <w:sz w:val="22"/>
        </w:rPr>
        <w:t xml:space="preserve">Zamówiony towar należy dostarczyć do Zamawiającego w terminie nie dłuższym niż </w:t>
      </w:r>
      <w:r w:rsidRPr="003C435C">
        <w:rPr>
          <w:sz w:val="22"/>
        </w:rPr>
        <w:br/>
      </w:r>
      <w:r w:rsidRPr="003C435C">
        <w:rPr>
          <w:b/>
          <w:sz w:val="22"/>
        </w:rPr>
        <w:t>48 godzin</w:t>
      </w:r>
      <w:r w:rsidRPr="003C435C">
        <w:rPr>
          <w:sz w:val="22"/>
        </w:rPr>
        <w:t xml:space="preserve"> od złożenia zamówienia – </w:t>
      </w:r>
      <w:r w:rsidRPr="003C435C">
        <w:rPr>
          <w:b/>
          <w:bCs/>
          <w:sz w:val="22"/>
        </w:rPr>
        <w:t xml:space="preserve">dotyczy banku część nr </w:t>
      </w:r>
      <w:r w:rsidR="004D511A">
        <w:rPr>
          <w:b/>
          <w:bCs/>
          <w:sz w:val="22"/>
        </w:rPr>
        <w:t>19</w:t>
      </w:r>
    </w:p>
    <w:p w:rsidR="003C435C" w:rsidRPr="003C435C" w:rsidRDefault="003C435C" w:rsidP="003C435C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sz w:val="22"/>
          <w:szCs w:val="22"/>
        </w:rPr>
      </w:pPr>
      <w:r w:rsidRPr="003C435C">
        <w:rPr>
          <w:b/>
          <w:sz w:val="22"/>
        </w:rPr>
        <w:t>Termin utworzenia Banku</w:t>
      </w:r>
      <w:r w:rsidRPr="003C435C">
        <w:rPr>
          <w:sz w:val="22"/>
        </w:rPr>
        <w:t xml:space="preserve"> – </w:t>
      </w:r>
      <w:r w:rsidRPr="003C435C">
        <w:rPr>
          <w:b/>
          <w:sz w:val="22"/>
        </w:rPr>
        <w:t>7 dni</w:t>
      </w:r>
      <w:r w:rsidRPr="003C435C">
        <w:rPr>
          <w:sz w:val="22"/>
        </w:rPr>
        <w:t xml:space="preserve"> kalendarzowych od dnia zawarcia umowy.</w:t>
      </w:r>
    </w:p>
    <w:p w:rsidR="00C00467" w:rsidRPr="001101CC" w:rsidRDefault="00C00467" w:rsidP="00C00467">
      <w:pPr>
        <w:tabs>
          <w:tab w:val="left" w:pos="720"/>
        </w:tabs>
        <w:spacing w:line="300" w:lineRule="exact"/>
        <w:ind w:left="720"/>
        <w:jc w:val="both"/>
        <w:rPr>
          <w:sz w:val="22"/>
          <w:szCs w:val="22"/>
        </w:rPr>
      </w:pPr>
      <w:r w:rsidRPr="00244E74">
        <w:rPr>
          <w:i/>
          <w:sz w:val="22"/>
        </w:rPr>
        <w:t xml:space="preserve">Za </w:t>
      </w:r>
      <w:r>
        <w:rPr>
          <w:i/>
          <w:sz w:val="22"/>
        </w:rPr>
        <w:t>dni robocze</w:t>
      </w:r>
      <w:r w:rsidRPr="00244E74">
        <w:rPr>
          <w:i/>
          <w:sz w:val="22"/>
        </w:rPr>
        <w:t xml:space="preserve"> uważa się dni od poniedziałku do piątku</w:t>
      </w:r>
      <w:r>
        <w:rPr>
          <w:i/>
          <w:sz w:val="22"/>
        </w:rPr>
        <w:t>,</w:t>
      </w:r>
      <w:r w:rsidRPr="00244E74">
        <w:rPr>
          <w:i/>
          <w:sz w:val="22"/>
        </w:rPr>
        <w:t xml:space="preserve"> w godzinach od </w:t>
      </w:r>
      <w:r>
        <w:rPr>
          <w:i/>
          <w:sz w:val="22"/>
        </w:rPr>
        <w:t>7</w:t>
      </w:r>
      <w:r w:rsidRPr="00244E74">
        <w:rPr>
          <w:i/>
          <w:sz w:val="22"/>
        </w:rPr>
        <w:t>:</w:t>
      </w:r>
      <w:r>
        <w:rPr>
          <w:i/>
          <w:sz w:val="22"/>
        </w:rPr>
        <w:t>3</w:t>
      </w:r>
      <w:r w:rsidRPr="00244E74">
        <w:rPr>
          <w:i/>
          <w:sz w:val="22"/>
        </w:rPr>
        <w:t>0 do 1</w:t>
      </w:r>
      <w:r>
        <w:rPr>
          <w:i/>
          <w:sz w:val="22"/>
        </w:rPr>
        <w:t>5</w:t>
      </w:r>
      <w:r w:rsidRPr="00244E74">
        <w:rPr>
          <w:i/>
          <w:sz w:val="22"/>
        </w:rPr>
        <w:t>:00</w:t>
      </w:r>
      <w:r>
        <w:rPr>
          <w:i/>
          <w:sz w:val="22"/>
        </w:rPr>
        <w:t xml:space="preserve">, </w:t>
      </w:r>
      <w:r>
        <w:rPr>
          <w:i/>
          <w:sz w:val="22"/>
        </w:rPr>
        <w:br/>
      </w:r>
      <w:r w:rsidRPr="00244E74">
        <w:rPr>
          <w:i/>
          <w:sz w:val="22"/>
        </w:rPr>
        <w:t>z wyłączeniem dni ustawowo wolnych od pracy oraz dni wolnych u Zamawiającego</w:t>
      </w:r>
      <w:r>
        <w:rPr>
          <w:i/>
          <w:sz w:val="22"/>
        </w:rPr>
        <w:t>.</w:t>
      </w:r>
    </w:p>
    <w:p w:rsidR="00E20F62" w:rsidRPr="00670972" w:rsidRDefault="00E20F62" w:rsidP="001101CC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670972">
        <w:rPr>
          <w:sz w:val="22"/>
          <w:szCs w:val="22"/>
        </w:rPr>
        <w:t xml:space="preserve">O terminie dostawy </w:t>
      </w:r>
      <w:r w:rsidRPr="00670972">
        <w:rPr>
          <w:b/>
          <w:sz w:val="22"/>
          <w:szCs w:val="22"/>
        </w:rPr>
        <w:t>Wykonawca</w:t>
      </w:r>
      <w:r w:rsidRPr="00670972">
        <w:rPr>
          <w:sz w:val="22"/>
          <w:szCs w:val="22"/>
        </w:rPr>
        <w:t xml:space="preserve"> zobowiązany jest powiadomić </w:t>
      </w:r>
      <w:r w:rsidRPr="00670972">
        <w:rPr>
          <w:b/>
          <w:sz w:val="22"/>
          <w:szCs w:val="22"/>
        </w:rPr>
        <w:t>Zamawiającego</w:t>
      </w:r>
      <w:r w:rsidR="002A31FE" w:rsidRPr="00670972">
        <w:rPr>
          <w:sz w:val="22"/>
          <w:szCs w:val="22"/>
        </w:rPr>
        <w:t xml:space="preserve"> </w:t>
      </w:r>
      <w:r w:rsidRPr="00670972">
        <w:rPr>
          <w:sz w:val="22"/>
          <w:szCs w:val="22"/>
        </w:rPr>
        <w:t xml:space="preserve">przed planowaną datą dostawy. </w:t>
      </w:r>
    </w:p>
    <w:p w:rsidR="004E5397" w:rsidRDefault="00E20F62" w:rsidP="004E5397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Pr="001101CC">
        <w:rPr>
          <w:sz w:val="22"/>
          <w:szCs w:val="22"/>
        </w:rPr>
        <w:t xml:space="preserve"> zobowiązuje się zorganizować dostawę towaru </w:t>
      </w:r>
      <w:r w:rsidR="004E5397">
        <w:rPr>
          <w:sz w:val="22"/>
          <w:szCs w:val="22"/>
        </w:rPr>
        <w:t xml:space="preserve">do </w:t>
      </w:r>
      <w:r w:rsidRPr="001101CC">
        <w:rPr>
          <w:b/>
          <w:sz w:val="22"/>
          <w:szCs w:val="22"/>
        </w:rPr>
        <w:t>Zamawiającego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>na własny koszt, transpor</w:t>
      </w:r>
      <w:r w:rsidR="004E5397">
        <w:rPr>
          <w:sz w:val="22"/>
          <w:szCs w:val="22"/>
        </w:rPr>
        <w:t>tem zorganizowanym przez siebie</w:t>
      </w:r>
      <w:r w:rsidR="00670972">
        <w:rPr>
          <w:sz w:val="22"/>
          <w:szCs w:val="22"/>
        </w:rPr>
        <w:t>.</w:t>
      </w:r>
      <w:r w:rsidR="004E5397">
        <w:rPr>
          <w:sz w:val="22"/>
          <w:szCs w:val="22"/>
        </w:rPr>
        <w:t xml:space="preserve"> </w:t>
      </w:r>
    </w:p>
    <w:p w:rsidR="00460948" w:rsidRPr="00460948" w:rsidRDefault="00460948" w:rsidP="00460948">
      <w:pPr>
        <w:numPr>
          <w:ilvl w:val="0"/>
          <w:numId w:val="8"/>
        </w:numPr>
        <w:tabs>
          <w:tab w:val="clear" w:pos="720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460948">
        <w:rPr>
          <w:sz w:val="22"/>
          <w:szCs w:val="22"/>
        </w:rPr>
        <w:t>Zamówiony</w:t>
      </w:r>
      <w:r>
        <w:rPr>
          <w:sz w:val="22"/>
          <w:szCs w:val="22"/>
        </w:rPr>
        <w:t xml:space="preserve"> towar</w:t>
      </w:r>
      <w:r w:rsidRPr="00460948">
        <w:rPr>
          <w:sz w:val="22"/>
          <w:szCs w:val="22"/>
        </w:rPr>
        <w:t xml:space="preserve"> należy wnieść bezpośrednio do </w:t>
      </w:r>
      <w:r w:rsidRPr="00D271E7">
        <w:rPr>
          <w:b/>
          <w:sz w:val="22"/>
          <w:szCs w:val="22"/>
        </w:rPr>
        <w:t xml:space="preserve">Apteki Szpitalnej </w:t>
      </w:r>
    </w:p>
    <w:p w:rsidR="00E20F62" w:rsidRPr="006004A0" w:rsidRDefault="00E20F62" w:rsidP="001101CC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6004A0">
        <w:rPr>
          <w:sz w:val="22"/>
          <w:szCs w:val="22"/>
        </w:rPr>
        <w:t xml:space="preserve">Ryzyko przypadkowej utraty lub uszkodzenia towaru przechodzi na </w:t>
      </w:r>
      <w:r w:rsidRPr="006004A0">
        <w:rPr>
          <w:b/>
          <w:sz w:val="22"/>
          <w:szCs w:val="22"/>
        </w:rPr>
        <w:t>Zamawiającego</w:t>
      </w:r>
      <w:r w:rsidRPr="006004A0">
        <w:rPr>
          <w:sz w:val="22"/>
          <w:szCs w:val="22"/>
        </w:rPr>
        <w:t xml:space="preserve"> z chwilą dostarczenia go </w:t>
      </w:r>
      <w:r w:rsidRPr="00D271E7">
        <w:rPr>
          <w:sz w:val="22"/>
          <w:szCs w:val="22"/>
        </w:rPr>
        <w:t xml:space="preserve">do </w:t>
      </w:r>
      <w:r w:rsidR="006004A0" w:rsidRPr="00D271E7">
        <w:rPr>
          <w:sz w:val="22"/>
          <w:szCs w:val="22"/>
        </w:rPr>
        <w:t xml:space="preserve">Apteki Szpitalnej </w:t>
      </w:r>
      <w:r w:rsidRPr="00D271E7">
        <w:rPr>
          <w:sz w:val="22"/>
          <w:szCs w:val="22"/>
        </w:rPr>
        <w:t>i</w:t>
      </w:r>
      <w:r w:rsidRPr="006004A0">
        <w:rPr>
          <w:sz w:val="22"/>
          <w:szCs w:val="22"/>
        </w:rPr>
        <w:t xml:space="preserve"> przejęcia go przez </w:t>
      </w:r>
      <w:r w:rsidRPr="006004A0">
        <w:rPr>
          <w:b/>
          <w:sz w:val="22"/>
          <w:szCs w:val="22"/>
        </w:rPr>
        <w:t>Zamawiającego</w:t>
      </w:r>
      <w:r w:rsidRPr="006004A0">
        <w:rPr>
          <w:sz w:val="22"/>
          <w:szCs w:val="22"/>
        </w:rPr>
        <w:t>.</w:t>
      </w:r>
    </w:p>
    <w:p w:rsidR="000D381C" w:rsidRPr="001101CC" w:rsidRDefault="000D381C" w:rsidP="001101CC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1101CC">
        <w:rPr>
          <w:b/>
          <w:sz w:val="22"/>
          <w:szCs w:val="22"/>
        </w:rPr>
        <w:t>Zamawiającego,</w:t>
      </w:r>
      <w:r w:rsidRPr="001101CC">
        <w:rPr>
          <w:sz w:val="22"/>
          <w:szCs w:val="22"/>
        </w:rPr>
        <w:t xml:space="preserve"> dostarczając za zgodą </w:t>
      </w:r>
      <w:r w:rsidRPr="001101CC">
        <w:rPr>
          <w:b/>
          <w:sz w:val="22"/>
          <w:szCs w:val="22"/>
        </w:rPr>
        <w:t>Zamawiającego</w:t>
      </w:r>
      <w:r w:rsidRPr="001101CC">
        <w:rPr>
          <w:sz w:val="22"/>
          <w:szCs w:val="22"/>
        </w:rPr>
        <w:t xml:space="preserve"> ich pełny odpowiednik lub umożliwi zakup niezrealizowanej dostawy u innego wskazanego przez </w:t>
      </w:r>
      <w:r w:rsidRPr="001101CC">
        <w:rPr>
          <w:b/>
          <w:sz w:val="22"/>
          <w:szCs w:val="22"/>
        </w:rPr>
        <w:t>Wykonawcę</w:t>
      </w:r>
      <w:r w:rsidRPr="001101CC">
        <w:rPr>
          <w:sz w:val="22"/>
          <w:szCs w:val="22"/>
        </w:rPr>
        <w:t xml:space="preserve"> podmiotu zobowiązując się do pokrycia ewentualnej różnicy ceny wynikającej z takiego zakupu.</w:t>
      </w:r>
    </w:p>
    <w:p w:rsidR="000D381C" w:rsidRPr="001101CC" w:rsidRDefault="000D381C" w:rsidP="001101CC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W przypadku braku z jakichkolwiek przyczyn produktów stanowiących przedmiot zamówienia, </w:t>
      </w:r>
      <w:r w:rsidRPr="001101CC">
        <w:rPr>
          <w:b/>
          <w:sz w:val="22"/>
          <w:szCs w:val="22"/>
        </w:rPr>
        <w:t>Zamawiający</w:t>
      </w:r>
      <w:r w:rsidRPr="001101CC">
        <w:rPr>
          <w:sz w:val="22"/>
          <w:szCs w:val="22"/>
        </w:rPr>
        <w:t xml:space="preserve"> ma prawo dokonać zakupu u innego dostawcy i obciążyć </w:t>
      </w:r>
      <w:r w:rsidRPr="001101CC">
        <w:rPr>
          <w:b/>
          <w:sz w:val="22"/>
          <w:szCs w:val="22"/>
        </w:rPr>
        <w:t xml:space="preserve">Wykonawcę </w:t>
      </w:r>
      <w:r w:rsidRPr="001101CC">
        <w:rPr>
          <w:sz w:val="22"/>
          <w:szCs w:val="22"/>
        </w:rPr>
        <w:t xml:space="preserve">kwotą odpowiadającą różnicy pomiędzy faktycznymi cenami </w:t>
      </w:r>
      <w:r w:rsidR="002501F9" w:rsidRPr="001101CC">
        <w:rPr>
          <w:sz w:val="22"/>
          <w:szCs w:val="22"/>
        </w:rPr>
        <w:t>zakupu a</w:t>
      </w:r>
      <w:r w:rsidRPr="001101CC">
        <w:rPr>
          <w:sz w:val="22"/>
          <w:szCs w:val="22"/>
        </w:rPr>
        <w:t xml:space="preserve"> cenami ustalonym na podstawie niniejszej umowy, zachowując prawo do naliczania kar umownych.</w:t>
      </w:r>
    </w:p>
    <w:p w:rsidR="000D381C" w:rsidRPr="001101CC" w:rsidRDefault="000D381C" w:rsidP="001101CC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W razie zwłoki w realizacji dostaw przekracza</w:t>
      </w:r>
      <w:r w:rsidR="001B38BA" w:rsidRPr="001101CC">
        <w:rPr>
          <w:sz w:val="22"/>
          <w:szCs w:val="22"/>
        </w:rPr>
        <w:t>jących co najmniej 5 dni roboczych</w:t>
      </w:r>
      <w:r w:rsidRPr="001101CC">
        <w:rPr>
          <w:sz w:val="22"/>
          <w:szCs w:val="22"/>
        </w:rPr>
        <w:t xml:space="preserve"> </w:t>
      </w:r>
      <w:r w:rsidR="002501F9" w:rsidRPr="001101CC">
        <w:rPr>
          <w:sz w:val="22"/>
          <w:szCs w:val="22"/>
        </w:rPr>
        <w:t xml:space="preserve">termin </w:t>
      </w:r>
      <w:r w:rsidR="002501F9" w:rsidRPr="001101CC">
        <w:rPr>
          <w:sz w:val="22"/>
          <w:szCs w:val="22"/>
        </w:rPr>
        <w:br/>
        <w:t>o</w:t>
      </w:r>
      <w:r w:rsidRPr="001101CC">
        <w:rPr>
          <w:sz w:val="22"/>
          <w:szCs w:val="22"/>
        </w:rPr>
        <w:t xml:space="preserve"> którym mowa </w:t>
      </w:r>
      <w:r w:rsidRPr="004E5397">
        <w:rPr>
          <w:b/>
          <w:sz w:val="22"/>
          <w:szCs w:val="22"/>
        </w:rPr>
        <w:t xml:space="preserve">w </w:t>
      </w:r>
      <w:r w:rsidR="00474F15" w:rsidRPr="004E5397">
        <w:rPr>
          <w:b/>
          <w:sz w:val="22"/>
          <w:szCs w:val="22"/>
        </w:rPr>
        <w:t xml:space="preserve">§ </w:t>
      </w:r>
      <w:r w:rsidR="001101CC" w:rsidRPr="004E5397">
        <w:rPr>
          <w:b/>
          <w:sz w:val="22"/>
          <w:szCs w:val="22"/>
        </w:rPr>
        <w:t>3</w:t>
      </w:r>
      <w:r w:rsidR="00474F15" w:rsidRPr="004E5397">
        <w:rPr>
          <w:b/>
          <w:sz w:val="22"/>
          <w:szCs w:val="22"/>
        </w:rPr>
        <w:t xml:space="preserve"> ust </w:t>
      </w:r>
      <w:r w:rsidR="001101CC" w:rsidRPr="004E5397">
        <w:rPr>
          <w:b/>
          <w:sz w:val="22"/>
          <w:szCs w:val="22"/>
        </w:rPr>
        <w:t>1</w:t>
      </w:r>
      <w:r w:rsidRPr="004E5397">
        <w:rPr>
          <w:b/>
          <w:sz w:val="22"/>
          <w:szCs w:val="22"/>
        </w:rPr>
        <w:t xml:space="preserve"> </w:t>
      </w:r>
      <w:r w:rsidR="001101CC" w:rsidRPr="004E5397">
        <w:rPr>
          <w:b/>
          <w:sz w:val="22"/>
          <w:szCs w:val="22"/>
        </w:rPr>
        <w:t>pkt 1)</w:t>
      </w:r>
      <w:r w:rsidR="001101CC" w:rsidRPr="001101CC">
        <w:rPr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umowy, </w:t>
      </w:r>
      <w:r w:rsidRPr="001101CC">
        <w:rPr>
          <w:b/>
          <w:sz w:val="22"/>
          <w:szCs w:val="22"/>
        </w:rPr>
        <w:t>Zamawiający</w:t>
      </w:r>
      <w:r w:rsidRPr="001101CC">
        <w:rPr>
          <w:sz w:val="22"/>
          <w:szCs w:val="22"/>
        </w:rPr>
        <w:t xml:space="preserve"> ma prawo dokonać </w:t>
      </w:r>
      <w:r w:rsidR="002501F9" w:rsidRPr="001101CC">
        <w:rPr>
          <w:sz w:val="22"/>
          <w:szCs w:val="22"/>
        </w:rPr>
        <w:t>zakupu u</w:t>
      </w:r>
      <w:r w:rsidRPr="001101CC">
        <w:rPr>
          <w:sz w:val="22"/>
          <w:szCs w:val="22"/>
        </w:rPr>
        <w:t xml:space="preserve"> innego dostawcy i obciążyć </w:t>
      </w:r>
      <w:r w:rsidRPr="001101CC">
        <w:rPr>
          <w:b/>
          <w:sz w:val="22"/>
          <w:szCs w:val="22"/>
        </w:rPr>
        <w:t xml:space="preserve">Wykonawcę </w:t>
      </w:r>
      <w:r w:rsidRPr="001101CC">
        <w:rPr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</w:p>
    <w:p w:rsidR="000D381C" w:rsidRPr="001101CC" w:rsidRDefault="002501F9" w:rsidP="001101CC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W sytuacji określonej w pkt. 6 i 7</w:t>
      </w:r>
      <w:r w:rsidR="000D381C" w:rsidRPr="001101CC">
        <w:rPr>
          <w:sz w:val="22"/>
          <w:szCs w:val="22"/>
        </w:rPr>
        <w:t xml:space="preserve"> niniejszego paragrafu </w:t>
      </w:r>
      <w:r w:rsidR="000D381C" w:rsidRPr="001101CC">
        <w:rPr>
          <w:b/>
          <w:bCs/>
          <w:sz w:val="22"/>
          <w:szCs w:val="22"/>
        </w:rPr>
        <w:t>Zamawiający</w:t>
      </w:r>
      <w:r w:rsidR="000D381C" w:rsidRPr="001101CC">
        <w:rPr>
          <w:sz w:val="22"/>
          <w:szCs w:val="22"/>
        </w:rPr>
        <w:t xml:space="preserve"> odmówi przyjęcia towaru dostarczonego przez </w:t>
      </w:r>
      <w:r w:rsidR="000D381C" w:rsidRPr="001101CC">
        <w:rPr>
          <w:b/>
          <w:bCs/>
          <w:sz w:val="22"/>
          <w:szCs w:val="22"/>
        </w:rPr>
        <w:t>Wykonawcę</w:t>
      </w:r>
      <w:r w:rsidR="000D381C" w:rsidRPr="001101CC">
        <w:rPr>
          <w:sz w:val="22"/>
          <w:szCs w:val="22"/>
        </w:rPr>
        <w:t xml:space="preserve"> po zakupie odpowiedniej partii towaru u innego dostawcy. </w:t>
      </w:r>
      <w:r w:rsidR="006004A0">
        <w:rPr>
          <w:sz w:val="22"/>
          <w:szCs w:val="22"/>
        </w:rPr>
        <w:br/>
      </w:r>
      <w:r w:rsidR="000D381C" w:rsidRPr="001101CC">
        <w:rPr>
          <w:sz w:val="22"/>
          <w:szCs w:val="22"/>
        </w:rPr>
        <w:t xml:space="preserve">W takiej sytuacji </w:t>
      </w:r>
      <w:r w:rsidR="000D381C" w:rsidRPr="001101CC">
        <w:rPr>
          <w:b/>
          <w:bCs/>
          <w:sz w:val="22"/>
          <w:szCs w:val="22"/>
        </w:rPr>
        <w:t>Wykonawca</w:t>
      </w:r>
      <w:r w:rsidR="000D381C" w:rsidRPr="001101CC">
        <w:rPr>
          <w:sz w:val="22"/>
          <w:szCs w:val="22"/>
        </w:rPr>
        <w:t xml:space="preserve"> nie ma prawa do wynagrodzenia.</w:t>
      </w:r>
    </w:p>
    <w:p w:rsidR="006B087E" w:rsidRPr="001101CC" w:rsidRDefault="006B087E" w:rsidP="001101CC">
      <w:pPr>
        <w:tabs>
          <w:tab w:val="left" w:pos="283"/>
        </w:tabs>
        <w:spacing w:line="300" w:lineRule="exact"/>
        <w:jc w:val="center"/>
        <w:rPr>
          <w:b/>
          <w:bCs/>
          <w:sz w:val="22"/>
          <w:szCs w:val="22"/>
        </w:rPr>
      </w:pPr>
    </w:p>
    <w:p w:rsidR="004D511A" w:rsidRDefault="004D511A" w:rsidP="001101CC">
      <w:pPr>
        <w:tabs>
          <w:tab w:val="left" w:pos="283"/>
        </w:tabs>
        <w:spacing w:line="300" w:lineRule="exact"/>
        <w:jc w:val="center"/>
        <w:rPr>
          <w:b/>
          <w:bCs/>
          <w:sz w:val="22"/>
          <w:szCs w:val="22"/>
        </w:rPr>
      </w:pPr>
    </w:p>
    <w:p w:rsidR="004D511A" w:rsidRDefault="004D511A" w:rsidP="001101CC">
      <w:pPr>
        <w:tabs>
          <w:tab w:val="left" w:pos="283"/>
        </w:tabs>
        <w:spacing w:line="300" w:lineRule="exact"/>
        <w:jc w:val="center"/>
        <w:rPr>
          <w:b/>
          <w:bCs/>
          <w:sz w:val="22"/>
          <w:szCs w:val="22"/>
        </w:rPr>
      </w:pPr>
    </w:p>
    <w:p w:rsidR="004D511A" w:rsidRDefault="004D511A" w:rsidP="001101CC">
      <w:pPr>
        <w:tabs>
          <w:tab w:val="left" w:pos="283"/>
        </w:tabs>
        <w:spacing w:line="300" w:lineRule="exact"/>
        <w:jc w:val="center"/>
        <w:rPr>
          <w:b/>
          <w:bCs/>
          <w:sz w:val="22"/>
          <w:szCs w:val="22"/>
        </w:rPr>
      </w:pPr>
    </w:p>
    <w:p w:rsidR="00155EC5" w:rsidRPr="001101CC" w:rsidRDefault="00CC70BA" w:rsidP="001101CC">
      <w:pPr>
        <w:tabs>
          <w:tab w:val="left" w:pos="283"/>
        </w:tabs>
        <w:spacing w:line="300" w:lineRule="exact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lastRenderedPageBreak/>
        <w:t>ODBIORY</w:t>
      </w:r>
    </w:p>
    <w:p w:rsidR="00CC70BA" w:rsidRPr="001101CC" w:rsidRDefault="00CC70BA" w:rsidP="001101CC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>§ 4.</w:t>
      </w:r>
    </w:p>
    <w:p w:rsidR="00927BA3" w:rsidRPr="001101CC" w:rsidRDefault="00927BA3" w:rsidP="00600F7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Odbiór, ilościowy i jakościowy dostarczonej partii przedmiotu zamówienia (</w:t>
      </w:r>
      <w:r w:rsidR="00E33733" w:rsidRPr="001101CC">
        <w:rPr>
          <w:sz w:val="22"/>
          <w:szCs w:val="22"/>
        </w:rPr>
        <w:t xml:space="preserve">zgodnej </w:t>
      </w:r>
      <w:r w:rsidR="00600F74">
        <w:rPr>
          <w:sz w:val="22"/>
          <w:szCs w:val="22"/>
        </w:rPr>
        <w:t xml:space="preserve">          </w:t>
      </w:r>
      <w:r w:rsidR="0080005D">
        <w:rPr>
          <w:sz w:val="22"/>
          <w:szCs w:val="22"/>
        </w:rPr>
        <w:t xml:space="preserve">               </w:t>
      </w:r>
      <w:r w:rsidR="00E33733">
        <w:rPr>
          <w:sz w:val="22"/>
          <w:szCs w:val="22"/>
        </w:rPr>
        <w:t>z</w:t>
      </w:r>
      <w:r w:rsidRPr="001101CC">
        <w:rPr>
          <w:sz w:val="22"/>
          <w:szCs w:val="22"/>
        </w:rPr>
        <w:t xml:space="preserve"> zamówieniem Zamawiającego) będzie przeprowadzony przez </w:t>
      </w:r>
      <w:r w:rsidRPr="001101CC">
        <w:rPr>
          <w:b/>
          <w:sz w:val="22"/>
          <w:szCs w:val="22"/>
        </w:rPr>
        <w:t xml:space="preserve">Zamawiającego </w:t>
      </w:r>
      <w:r w:rsidRPr="001101CC">
        <w:rPr>
          <w:sz w:val="22"/>
          <w:szCs w:val="22"/>
        </w:rPr>
        <w:t xml:space="preserve">lub osobę przez niego </w:t>
      </w:r>
      <w:r w:rsidRPr="006004A0">
        <w:rPr>
          <w:sz w:val="22"/>
          <w:szCs w:val="22"/>
        </w:rPr>
        <w:t xml:space="preserve">upoważnioną z udziałem </w:t>
      </w:r>
      <w:r w:rsidRPr="006004A0">
        <w:rPr>
          <w:b/>
          <w:sz w:val="22"/>
          <w:szCs w:val="22"/>
        </w:rPr>
        <w:t>Wykonawcy</w:t>
      </w:r>
      <w:r w:rsidRPr="006004A0">
        <w:rPr>
          <w:sz w:val="22"/>
          <w:szCs w:val="22"/>
        </w:rPr>
        <w:t xml:space="preserve"> lub </w:t>
      </w:r>
      <w:r w:rsidR="00606905" w:rsidRPr="006004A0">
        <w:rPr>
          <w:sz w:val="22"/>
          <w:szCs w:val="22"/>
        </w:rPr>
        <w:t>jego prz</w:t>
      </w:r>
      <w:r w:rsidR="00205DEE" w:rsidRPr="006004A0">
        <w:rPr>
          <w:sz w:val="22"/>
          <w:szCs w:val="22"/>
        </w:rPr>
        <w:t>edstawiciela</w:t>
      </w:r>
      <w:r w:rsidR="00205DEE" w:rsidRPr="001101CC">
        <w:rPr>
          <w:sz w:val="22"/>
          <w:szCs w:val="22"/>
        </w:rPr>
        <w:t xml:space="preserve"> w </w:t>
      </w:r>
      <w:r w:rsidR="00205DEE" w:rsidRPr="00D271E7">
        <w:rPr>
          <w:sz w:val="22"/>
          <w:szCs w:val="22"/>
        </w:rPr>
        <w:t>Aptece</w:t>
      </w:r>
      <w:r w:rsidR="00D271E7">
        <w:rPr>
          <w:sz w:val="22"/>
          <w:szCs w:val="22"/>
        </w:rPr>
        <w:t>.</w:t>
      </w:r>
      <w:r w:rsidR="00205DEE" w:rsidRPr="00D271E7">
        <w:rPr>
          <w:sz w:val="22"/>
          <w:szCs w:val="22"/>
        </w:rPr>
        <w:t xml:space="preserve"> </w:t>
      </w:r>
    </w:p>
    <w:p w:rsidR="00210D6E" w:rsidRPr="00E11F60" w:rsidRDefault="00210D6E" w:rsidP="00210D6E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E11F60">
        <w:rPr>
          <w:sz w:val="22"/>
          <w:szCs w:val="22"/>
        </w:rPr>
        <w:t xml:space="preserve">Osobą odpowiedzialną za realizację niniejszej umowy ze strony </w:t>
      </w:r>
      <w:r w:rsidRPr="00E11F60">
        <w:rPr>
          <w:b/>
          <w:sz w:val="22"/>
          <w:szCs w:val="22"/>
        </w:rPr>
        <w:t>Zamawiającego</w:t>
      </w:r>
      <w:r>
        <w:rPr>
          <w:sz w:val="22"/>
          <w:szCs w:val="22"/>
        </w:rPr>
        <w:t xml:space="preserve"> jest: </w:t>
      </w:r>
      <w:r>
        <w:rPr>
          <w:sz w:val="22"/>
          <w:szCs w:val="22"/>
        </w:rPr>
        <w:br/>
      </w:r>
      <w:r w:rsidR="00C00467" w:rsidRPr="00A22B1A">
        <w:rPr>
          <w:b/>
          <w:bCs/>
          <w:sz w:val="22"/>
          <w:szCs w:val="22"/>
        </w:rPr>
        <w:t xml:space="preserve">p. </w:t>
      </w:r>
      <w:r w:rsidR="004D511A">
        <w:rPr>
          <w:b/>
          <w:bCs/>
          <w:sz w:val="22"/>
          <w:szCs w:val="22"/>
        </w:rPr>
        <w:t>……………………</w:t>
      </w:r>
      <w:r w:rsidR="00C00467" w:rsidRPr="00A22B1A">
        <w:rPr>
          <w:b/>
          <w:bCs/>
          <w:sz w:val="22"/>
          <w:szCs w:val="22"/>
        </w:rPr>
        <w:t xml:space="preserve"> tel.: 59-857-09-37</w:t>
      </w:r>
      <w:r w:rsidRPr="00887EA0">
        <w:rPr>
          <w:sz w:val="23"/>
          <w:szCs w:val="23"/>
        </w:rPr>
        <w:t xml:space="preserve"> </w:t>
      </w:r>
      <w:r w:rsidRPr="00451B16">
        <w:rPr>
          <w:sz w:val="23"/>
          <w:szCs w:val="23"/>
        </w:rPr>
        <w:t xml:space="preserve">lub w przypadku nieobecności inna osoba upoważniona przez </w:t>
      </w:r>
      <w:r w:rsidRPr="00451B16">
        <w:rPr>
          <w:b/>
          <w:sz w:val="23"/>
          <w:szCs w:val="23"/>
        </w:rPr>
        <w:t>Zamawiającego</w:t>
      </w:r>
      <w:r w:rsidRPr="00451B16">
        <w:rPr>
          <w:sz w:val="23"/>
          <w:szCs w:val="23"/>
        </w:rPr>
        <w:t>.</w:t>
      </w:r>
    </w:p>
    <w:p w:rsidR="00210D6E" w:rsidRPr="00E11F60" w:rsidRDefault="00210D6E" w:rsidP="00210D6E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E11F60">
        <w:rPr>
          <w:sz w:val="22"/>
          <w:szCs w:val="22"/>
        </w:rPr>
        <w:t xml:space="preserve">Osobą odpowiedzialną za realizację niniejszej umowy ze strony </w:t>
      </w:r>
      <w:r w:rsidRPr="00E11F60">
        <w:rPr>
          <w:b/>
          <w:sz w:val="22"/>
          <w:szCs w:val="22"/>
        </w:rPr>
        <w:t>Wykonawcy</w:t>
      </w:r>
      <w:r w:rsidRPr="00E11F60">
        <w:rPr>
          <w:sz w:val="22"/>
          <w:szCs w:val="22"/>
        </w:rPr>
        <w:t xml:space="preserve"> jest: </w:t>
      </w:r>
      <w:r>
        <w:rPr>
          <w:sz w:val="22"/>
          <w:szCs w:val="22"/>
        </w:rPr>
        <w:br/>
        <w:t xml:space="preserve">p. </w:t>
      </w:r>
      <w:r w:rsidRPr="00E11F60">
        <w:rPr>
          <w:sz w:val="22"/>
          <w:szCs w:val="22"/>
        </w:rPr>
        <w:t xml:space="preserve">............................................tel.: ....................... </w:t>
      </w:r>
      <w:r w:rsidRPr="00451B16">
        <w:rPr>
          <w:sz w:val="23"/>
          <w:szCs w:val="23"/>
        </w:rPr>
        <w:t xml:space="preserve">lub w przypadku nieobecności inna osoba upoważniona przez </w:t>
      </w:r>
      <w:r w:rsidRPr="00451B16">
        <w:rPr>
          <w:b/>
          <w:sz w:val="23"/>
          <w:szCs w:val="23"/>
        </w:rPr>
        <w:t>Wykonawcę</w:t>
      </w:r>
      <w:r w:rsidRPr="00451B16">
        <w:rPr>
          <w:sz w:val="23"/>
          <w:szCs w:val="23"/>
        </w:rPr>
        <w:t>.</w:t>
      </w:r>
    </w:p>
    <w:p w:rsidR="002D6CEF" w:rsidRPr="001101CC" w:rsidRDefault="002D6CEF" w:rsidP="001101CC">
      <w:pPr>
        <w:pStyle w:val="Tekstpodstawowy"/>
        <w:tabs>
          <w:tab w:val="left" w:pos="360"/>
        </w:tabs>
        <w:spacing w:line="300" w:lineRule="exact"/>
        <w:rPr>
          <w:b/>
          <w:bCs/>
          <w:sz w:val="22"/>
          <w:szCs w:val="22"/>
        </w:rPr>
      </w:pPr>
    </w:p>
    <w:p w:rsidR="00CC70BA" w:rsidRPr="001101CC" w:rsidRDefault="00CC70BA" w:rsidP="001101CC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 xml:space="preserve">WADY, RĘKOJMIA, GWARANCJA JAKOŚCI, SERWIS </w:t>
      </w:r>
    </w:p>
    <w:p w:rsidR="00CC70BA" w:rsidRPr="001101CC" w:rsidRDefault="00CC70BA" w:rsidP="001101CC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 xml:space="preserve">W OKRESIE GWARANCJI </w:t>
      </w:r>
    </w:p>
    <w:p w:rsidR="00CC70BA" w:rsidRPr="001101CC" w:rsidRDefault="00CC70BA" w:rsidP="001101CC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>§ 5.</w:t>
      </w:r>
    </w:p>
    <w:p w:rsidR="0065604E" w:rsidRPr="001101CC" w:rsidRDefault="00CC70BA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Pr="001101CC">
        <w:rPr>
          <w:sz w:val="22"/>
          <w:szCs w:val="22"/>
        </w:rPr>
        <w:t xml:space="preserve"> </w:t>
      </w:r>
      <w:r w:rsidR="005170D5" w:rsidRPr="001101CC">
        <w:rPr>
          <w:sz w:val="22"/>
          <w:szCs w:val="22"/>
        </w:rPr>
        <w:t xml:space="preserve">oświadcza, że </w:t>
      </w:r>
      <w:r w:rsidR="00CF7D24" w:rsidRPr="001101CC">
        <w:rPr>
          <w:sz w:val="22"/>
          <w:szCs w:val="22"/>
        </w:rPr>
        <w:t xml:space="preserve">dostarczony </w:t>
      </w:r>
      <w:r w:rsidR="005170D5" w:rsidRPr="001101CC">
        <w:rPr>
          <w:sz w:val="22"/>
          <w:szCs w:val="22"/>
        </w:rPr>
        <w:t>przedmiot umowy jest wolny od wszelkich wad fizycznych.</w:t>
      </w:r>
      <w:r w:rsidRPr="001101CC">
        <w:rPr>
          <w:sz w:val="22"/>
          <w:szCs w:val="22"/>
        </w:rPr>
        <w:t xml:space="preserve"> </w:t>
      </w:r>
    </w:p>
    <w:p w:rsidR="00CC70BA" w:rsidRPr="001101CC" w:rsidRDefault="00CC70BA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Przez wadę fizyczną rozumie się w szczególności jakąkolwiek niezgodność towaru</w:t>
      </w:r>
      <w:r w:rsidR="00600F74">
        <w:rPr>
          <w:sz w:val="22"/>
          <w:szCs w:val="22"/>
        </w:rPr>
        <w:t xml:space="preserve"> </w:t>
      </w:r>
      <w:r w:rsidRPr="001101CC">
        <w:rPr>
          <w:sz w:val="22"/>
          <w:szCs w:val="22"/>
        </w:rPr>
        <w:t>z opisem przedmiotu zamówienia zawartym w specyfikacji istotnych warunków zamówienia.</w:t>
      </w:r>
    </w:p>
    <w:p w:rsidR="00602B17" w:rsidRPr="001101CC" w:rsidRDefault="00CC70BA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Pr="001101CC">
        <w:rPr>
          <w:sz w:val="22"/>
          <w:szCs w:val="22"/>
        </w:rPr>
        <w:t xml:space="preserve"> </w:t>
      </w:r>
      <w:r w:rsidR="00AA3E8A" w:rsidRPr="001101CC">
        <w:rPr>
          <w:sz w:val="22"/>
          <w:szCs w:val="22"/>
        </w:rPr>
        <w:t>oświadcza, że przedmiot umowy jest wolny od wszelkich wad prawnych towaru</w:t>
      </w:r>
      <w:r w:rsidR="00602B17" w:rsidRPr="001101CC">
        <w:rPr>
          <w:sz w:val="22"/>
          <w:szCs w:val="22"/>
        </w:rPr>
        <w:t xml:space="preserve">, </w:t>
      </w:r>
      <w:r w:rsidR="00E11F60">
        <w:rPr>
          <w:sz w:val="22"/>
          <w:szCs w:val="22"/>
        </w:rPr>
        <w:br/>
      </w:r>
      <w:r w:rsidR="00602B17" w:rsidRPr="001101CC">
        <w:rPr>
          <w:sz w:val="22"/>
          <w:szCs w:val="22"/>
        </w:rPr>
        <w:t xml:space="preserve">w tym również ewentualnych roszczeń osób trzecich wynikających z naruszenia praw własności intelektualnej lub przemysłowej, w tym praw autorskich, patentów, praw ochronnych na znaki towarowe oraz praw z rejestracji na wzory użytkowe i przemysłowe, pozostające w związku </w:t>
      </w:r>
      <w:r w:rsidR="00C82EC2">
        <w:rPr>
          <w:sz w:val="22"/>
          <w:szCs w:val="22"/>
        </w:rPr>
        <w:br/>
      </w:r>
      <w:r w:rsidR="00602B17" w:rsidRPr="001101CC">
        <w:rPr>
          <w:sz w:val="22"/>
          <w:szCs w:val="22"/>
        </w:rPr>
        <w:t>z wprowadzeniem towaru do obrotu na terytorium Rzeczypospolitej Polskiej, oraz nie stanowi przedmiotu żadnego zabezpieczenia, ani toczącego się postępowania.</w:t>
      </w:r>
    </w:p>
    <w:p w:rsidR="00CC70BA" w:rsidRPr="001101CC" w:rsidRDefault="00843972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Jeżeli podczas odbioru</w:t>
      </w:r>
      <w:r w:rsidR="00707032" w:rsidRPr="001101CC">
        <w:rPr>
          <w:sz w:val="22"/>
          <w:szCs w:val="22"/>
        </w:rPr>
        <w:t xml:space="preserve"> lub pierwszego użycia</w:t>
      </w:r>
      <w:r w:rsidRPr="001101CC">
        <w:rPr>
          <w:sz w:val="22"/>
          <w:szCs w:val="22"/>
        </w:rPr>
        <w:t xml:space="preserve"> okaże się, że wadliwe są części składowe lub cały</w:t>
      </w:r>
      <w:r w:rsidR="0073596B" w:rsidRPr="001101CC">
        <w:rPr>
          <w:sz w:val="22"/>
          <w:szCs w:val="22"/>
        </w:rPr>
        <w:t xml:space="preserve"> dostarczony</w:t>
      </w:r>
      <w:r w:rsidRPr="001101CC">
        <w:rPr>
          <w:sz w:val="22"/>
          <w:szCs w:val="22"/>
        </w:rPr>
        <w:t xml:space="preserve"> przed</w:t>
      </w:r>
      <w:r w:rsidR="00146193" w:rsidRPr="001101CC">
        <w:rPr>
          <w:sz w:val="22"/>
          <w:szCs w:val="22"/>
        </w:rPr>
        <w:t>miot zamówienia, to odpowiednio,</w:t>
      </w:r>
      <w:r w:rsidRPr="001101CC">
        <w:rPr>
          <w:sz w:val="22"/>
          <w:szCs w:val="22"/>
        </w:rPr>
        <w:t xml:space="preserve"> </w:t>
      </w:r>
      <w:r w:rsidR="00146193" w:rsidRPr="001101CC">
        <w:rPr>
          <w:sz w:val="22"/>
          <w:szCs w:val="22"/>
        </w:rPr>
        <w:t>w</w:t>
      </w:r>
      <w:r w:rsidR="00CC70BA" w:rsidRPr="001101CC">
        <w:rPr>
          <w:sz w:val="22"/>
          <w:szCs w:val="22"/>
        </w:rPr>
        <w:t>adliwe części składowe przedmiotu zam</w:t>
      </w:r>
      <w:r w:rsidRPr="001101CC">
        <w:rPr>
          <w:sz w:val="22"/>
          <w:szCs w:val="22"/>
        </w:rPr>
        <w:t>ówienia lub</w:t>
      </w:r>
      <w:r w:rsidR="00CC70BA" w:rsidRPr="001101CC">
        <w:rPr>
          <w:sz w:val="22"/>
          <w:szCs w:val="22"/>
        </w:rPr>
        <w:t xml:space="preserve"> cały przedmiot zamówienia podlega wymianie na wolny od wad</w:t>
      </w:r>
      <w:r w:rsidR="00F97A32" w:rsidRPr="001101CC">
        <w:rPr>
          <w:sz w:val="22"/>
          <w:szCs w:val="22"/>
        </w:rPr>
        <w:t xml:space="preserve"> w terminie 5</w:t>
      </w:r>
      <w:r w:rsidR="002E195E" w:rsidRPr="001101CC">
        <w:rPr>
          <w:sz w:val="22"/>
          <w:szCs w:val="22"/>
        </w:rPr>
        <w:t xml:space="preserve"> dni</w:t>
      </w:r>
      <w:r w:rsidR="00CC70BA" w:rsidRPr="001101CC">
        <w:rPr>
          <w:sz w:val="22"/>
          <w:szCs w:val="22"/>
        </w:rPr>
        <w:t>.</w:t>
      </w:r>
    </w:p>
    <w:p w:rsidR="00CC70BA" w:rsidRPr="001101CC" w:rsidRDefault="00CC70BA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Jeżeli </w:t>
      </w:r>
      <w:r w:rsidRPr="001101CC">
        <w:rPr>
          <w:b/>
          <w:sz w:val="22"/>
          <w:szCs w:val="22"/>
        </w:rPr>
        <w:t>Wykonawca</w:t>
      </w:r>
      <w:r w:rsidR="0070377C" w:rsidRPr="001101CC">
        <w:rPr>
          <w:sz w:val="22"/>
          <w:szCs w:val="22"/>
        </w:rPr>
        <w:t xml:space="preserve"> w ciągu 5</w:t>
      </w:r>
      <w:r w:rsidRPr="001101CC">
        <w:rPr>
          <w:sz w:val="22"/>
          <w:szCs w:val="22"/>
        </w:rPr>
        <w:t xml:space="preserve"> dni od dnia otrzymania zawiadomienia o wadach nie powiadomi </w:t>
      </w:r>
      <w:r w:rsidRPr="001101CC">
        <w:rPr>
          <w:b/>
          <w:sz w:val="22"/>
          <w:szCs w:val="22"/>
        </w:rPr>
        <w:t>Zamawiającego</w:t>
      </w:r>
      <w:r w:rsidRPr="001101CC">
        <w:rPr>
          <w:sz w:val="22"/>
          <w:szCs w:val="22"/>
        </w:rPr>
        <w:t xml:space="preserve"> o sposobie załatwienia reklamacji, uznaje się, że reklamacja została uwzględniona. </w:t>
      </w:r>
    </w:p>
    <w:p w:rsidR="00CC70BA" w:rsidRPr="001101CC" w:rsidRDefault="00CC70BA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="00F97A32" w:rsidRPr="001101CC">
        <w:rPr>
          <w:sz w:val="22"/>
          <w:szCs w:val="22"/>
        </w:rPr>
        <w:t xml:space="preserve"> w terminie 5</w:t>
      </w:r>
      <w:r w:rsidRPr="001101CC">
        <w:rPr>
          <w:sz w:val="22"/>
          <w:szCs w:val="22"/>
        </w:rPr>
        <w:t xml:space="preserve"> dni od daty uznania reklamacji dostarczy zamienny</w:t>
      </w:r>
      <w:r w:rsidR="00180131" w:rsidRPr="001101CC">
        <w:rPr>
          <w:sz w:val="22"/>
          <w:szCs w:val="22"/>
        </w:rPr>
        <w:t>,</w:t>
      </w:r>
      <w:r w:rsidRPr="001101CC">
        <w:rPr>
          <w:sz w:val="22"/>
          <w:szCs w:val="22"/>
        </w:rPr>
        <w:t xml:space="preserve"> pozbawiony wad </w:t>
      </w:r>
      <w:r w:rsidR="00C82EC2">
        <w:rPr>
          <w:sz w:val="22"/>
          <w:szCs w:val="22"/>
        </w:rPr>
        <w:br/>
      </w:r>
      <w:r w:rsidRPr="001101CC">
        <w:rPr>
          <w:sz w:val="22"/>
          <w:szCs w:val="22"/>
        </w:rPr>
        <w:t>i braków</w:t>
      </w:r>
      <w:r w:rsidR="00180131" w:rsidRPr="001101CC">
        <w:rPr>
          <w:sz w:val="22"/>
          <w:szCs w:val="22"/>
        </w:rPr>
        <w:t>,</w:t>
      </w:r>
      <w:r w:rsidRPr="001101CC">
        <w:rPr>
          <w:sz w:val="22"/>
          <w:szCs w:val="22"/>
        </w:rPr>
        <w:t xml:space="preserve"> element takiego samego towaru bez wad, na swój koszt</w:t>
      </w:r>
      <w:r w:rsidR="002C54DF" w:rsidRPr="001101CC">
        <w:rPr>
          <w:sz w:val="22"/>
          <w:szCs w:val="22"/>
        </w:rPr>
        <w:t xml:space="preserve"> </w:t>
      </w:r>
      <w:r w:rsidRPr="001101CC">
        <w:rPr>
          <w:sz w:val="22"/>
          <w:szCs w:val="22"/>
        </w:rPr>
        <w:t>i ryzyko. Towar zamienny podlega odrębnemu odbiorowi jakościowemu i ilościowemu.</w:t>
      </w:r>
    </w:p>
    <w:p w:rsidR="00CC70BA" w:rsidRPr="001101CC" w:rsidRDefault="00CC70BA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W przypadku nieuznania reklamacji przez </w:t>
      </w:r>
      <w:r w:rsidRPr="001101CC">
        <w:rPr>
          <w:b/>
          <w:sz w:val="22"/>
          <w:szCs w:val="22"/>
        </w:rPr>
        <w:t>Wykonawcę,</w:t>
      </w:r>
      <w:r w:rsidRPr="001101CC">
        <w:rPr>
          <w:sz w:val="22"/>
          <w:szCs w:val="22"/>
        </w:rPr>
        <w:t xml:space="preserve"> </w:t>
      </w:r>
      <w:r w:rsidRPr="001101CC">
        <w:rPr>
          <w:b/>
          <w:sz w:val="22"/>
          <w:szCs w:val="22"/>
        </w:rPr>
        <w:t>Zamawiający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ma prawo zlecenia wykonania ekspertyzy, w celu ustalenia zasadności zarzutów reklamacji. Koszty ekspertyzy ponosi strona, dla której jest ona niekorzystna. Wyniki ekspertyzy wiążą </w:t>
      </w:r>
      <w:r w:rsidRPr="001101CC">
        <w:rPr>
          <w:b/>
          <w:sz w:val="22"/>
          <w:szCs w:val="22"/>
        </w:rPr>
        <w:t>Wykonawcę</w:t>
      </w:r>
      <w:r w:rsidRPr="001101CC">
        <w:rPr>
          <w:sz w:val="22"/>
          <w:szCs w:val="22"/>
        </w:rPr>
        <w:t>,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skutkiem czego jest on zobowiązany do załatwienia reklamacji w sposób </w:t>
      </w:r>
      <w:r w:rsidR="00814FAA" w:rsidRPr="001101CC">
        <w:rPr>
          <w:sz w:val="22"/>
          <w:szCs w:val="22"/>
        </w:rPr>
        <w:t>określony w</w:t>
      </w:r>
      <w:r w:rsidRPr="001101CC">
        <w:rPr>
          <w:sz w:val="22"/>
          <w:szCs w:val="22"/>
        </w:rPr>
        <w:t xml:space="preserve"> zawiadomieniu o </w:t>
      </w:r>
      <w:r w:rsidR="00BF6687" w:rsidRPr="001101CC">
        <w:rPr>
          <w:sz w:val="22"/>
          <w:szCs w:val="22"/>
        </w:rPr>
        <w:t>brakach lub wadach w terminie 7</w:t>
      </w:r>
      <w:r w:rsidRPr="001101CC">
        <w:rPr>
          <w:sz w:val="22"/>
          <w:szCs w:val="22"/>
        </w:rPr>
        <w:t xml:space="preserve"> dni od dnia doręczenia mu ekspertyzy.</w:t>
      </w:r>
    </w:p>
    <w:p w:rsidR="00040572" w:rsidRPr="001101CC" w:rsidRDefault="00040572" w:rsidP="001101CC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Zamawiający</w:t>
      </w:r>
      <w:r w:rsidRPr="001101CC">
        <w:rPr>
          <w:sz w:val="22"/>
          <w:szCs w:val="22"/>
        </w:rPr>
        <w:t xml:space="preserve"> może wykonywać uprawnienia z tytułu gwarancji niezależnie od uprawnień </w:t>
      </w:r>
      <w:r w:rsidR="00600F74">
        <w:rPr>
          <w:sz w:val="22"/>
          <w:szCs w:val="22"/>
        </w:rPr>
        <w:t xml:space="preserve">                         </w:t>
      </w:r>
      <w:r w:rsidRPr="001101CC">
        <w:rPr>
          <w:sz w:val="22"/>
          <w:szCs w:val="22"/>
        </w:rPr>
        <w:t>z tytułu rękojmi za wady fizyczne towarów.</w:t>
      </w:r>
    </w:p>
    <w:p w:rsidR="00524260" w:rsidRPr="001101CC" w:rsidRDefault="00524260" w:rsidP="001101CC">
      <w:pPr>
        <w:spacing w:line="300" w:lineRule="exact"/>
        <w:jc w:val="center"/>
        <w:rPr>
          <w:b/>
          <w:sz w:val="22"/>
          <w:szCs w:val="22"/>
        </w:rPr>
      </w:pPr>
    </w:p>
    <w:p w:rsidR="00155EC5" w:rsidRPr="001101CC" w:rsidRDefault="00CC70BA" w:rsidP="001101CC">
      <w:pPr>
        <w:spacing w:line="300" w:lineRule="exact"/>
        <w:jc w:val="center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>CENA</w:t>
      </w:r>
    </w:p>
    <w:p w:rsidR="00CC70BA" w:rsidRPr="001101CC" w:rsidRDefault="00CC70BA" w:rsidP="001101CC">
      <w:pPr>
        <w:spacing w:line="300" w:lineRule="exact"/>
        <w:jc w:val="center"/>
        <w:rPr>
          <w:i/>
          <w:sz w:val="22"/>
          <w:szCs w:val="22"/>
        </w:rPr>
      </w:pPr>
      <w:r w:rsidRPr="001101CC">
        <w:rPr>
          <w:b/>
          <w:sz w:val="22"/>
          <w:szCs w:val="22"/>
        </w:rPr>
        <w:t xml:space="preserve">§ </w:t>
      </w:r>
      <w:r w:rsidR="0075609B" w:rsidRPr="001101CC">
        <w:rPr>
          <w:b/>
          <w:sz w:val="22"/>
          <w:szCs w:val="22"/>
        </w:rPr>
        <w:t>6</w:t>
      </w:r>
      <w:r w:rsidRPr="001101CC">
        <w:rPr>
          <w:i/>
          <w:sz w:val="22"/>
          <w:szCs w:val="22"/>
        </w:rPr>
        <w:t>.</w:t>
      </w:r>
    </w:p>
    <w:p w:rsidR="00C45576" w:rsidRPr="001101CC" w:rsidRDefault="00C45576" w:rsidP="001101CC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Zamawiający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zobowiązuje się zapłacić </w:t>
      </w:r>
      <w:r w:rsidRPr="001101CC">
        <w:rPr>
          <w:b/>
          <w:bCs/>
          <w:sz w:val="22"/>
          <w:szCs w:val="22"/>
        </w:rPr>
        <w:t xml:space="preserve">Wykonawcy </w:t>
      </w:r>
      <w:r w:rsidRPr="001101CC">
        <w:rPr>
          <w:sz w:val="22"/>
          <w:szCs w:val="22"/>
        </w:rPr>
        <w:t>wynagrodzenie</w:t>
      </w:r>
      <w:r w:rsidRPr="001101CC">
        <w:rPr>
          <w:b/>
          <w:bCs/>
          <w:sz w:val="22"/>
          <w:szCs w:val="22"/>
        </w:rPr>
        <w:t xml:space="preserve"> </w:t>
      </w:r>
      <w:r w:rsidRPr="001101CC">
        <w:rPr>
          <w:sz w:val="22"/>
          <w:szCs w:val="22"/>
        </w:rPr>
        <w:t>za dostawę przedmiotu zamówienia zgodne z ceną ustaloną w postępowaniu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prowadzonym w trybie przetargu </w:t>
      </w:r>
      <w:r w:rsidRPr="001101CC">
        <w:rPr>
          <w:sz w:val="22"/>
          <w:szCs w:val="22"/>
        </w:rPr>
        <w:lastRenderedPageBreak/>
        <w:t>nieograniczonego –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>na podstawie złożonej oferty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kwotę: </w:t>
      </w:r>
      <w:r w:rsidRPr="001101CC">
        <w:rPr>
          <w:sz w:val="22"/>
          <w:szCs w:val="22"/>
        </w:rPr>
        <w:br/>
      </w:r>
      <w:r w:rsidR="00606905" w:rsidRPr="001101CC">
        <w:rPr>
          <w:b/>
          <w:sz w:val="22"/>
          <w:szCs w:val="22"/>
        </w:rPr>
        <w:t>..........................</w:t>
      </w:r>
      <w:r w:rsidRPr="001101CC">
        <w:rPr>
          <w:b/>
          <w:sz w:val="22"/>
          <w:szCs w:val="22"/>
        </w:rPr>
        <w:t xml:space="preserve"> PLN netto</w:t>
      </w:r>
      <w:r w:rsidRPr="001101CC">
        <w:rPr>
          <w:sz w:val="22"/>
          <w:szCs w:val="22"/>
        </w:rPr>
        <w:t xml:space="preserve"> - słow</w:t>
      </w:r>
      <w:r w:rsidR="00606905" w:rsidRPr="001101CC">
        <w:rPr>
          <w:sz w:val="22"/>
          <w:szCs w:val="22"/>
        </w:rPr>
        <w:t>nie: .........................................................................</w:t>
      </w:r>
      <w:r w:rsidRPr="001101CC">
        <w:rPr>
          <w:sz w:val="22"/>
          <w:szCs w:val="22"/>
        </w:rPr>
        <w:t xml:space="preserve"> PLN, </w:t>
      </w:r>
    </w:p>
    <w:p w:rsidR="00C45576" w:rsidRPr="001101CC" w:rsidRDefault="00C45576" w:rsidP="001101CC">
      <w:pPr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plus </w:t>
      </w:r>
      <w:r w:rsidRPr="001101CC">
        <w:rPr>
          <w:b/>
          <w:sz w:val="22"/>
          <w:szCs w:val="22"/>
        </w:rPr>
        <w:t>podatek VAT</w:t>
      </w:r>
      <w:r w:rsidRPr="001101CC">
        <w:rPr>
          <w:sz w:val="22"/>
          <w:szCs w:val="22"/>
        </w:rPr>
        <w:t xml:space="preserve"> w wysokości </w:t>
      </w:r>
      <w:r w:rsidR="002536B4" w:rsidRPr="001101CC">
        <w:rPr>
          <w:b/>
          <w:sz w:val="22"/>
          <w:szCs w:val="22"/>
        </w:rPr>
        <w:t>...</w:t>
      </w:r>
      <w:r w:rsidRPr="001101CC">
        <w:rPr>
          <w:b/>
          <w:sz w:val="22"/>
          <w:szCs w:val="22"/>
        </w:rPr>
        <w:t>%</w:t>
      </w:r>
      <w:r w:rsidRPr="001101CC">
        <w:rPr>
          <w:sz w:val="22"/>
          <w:szCs w:val="22"/>
        </w:rPr>
        <w:t>, tj</w:t>
      </w:r>
      <w:r w:rsidR="00341758" w:rsidRPr="001101CC">
        <w:rPr>
          <w:sz w:val="22"/>
          <w:szCs w:val="22"/>
        </w:rPr>
        <w:t>.</w:t>
      </w:r>
      <w:r w:rsidRPr="001101CC">
        <w:rPr>
          <w:sz w:val="22"/>
          <w:szCs w:val="22"/>
        </w:rPr>
        <w:t>:</w:t>
      </w:r>
    </w:p>
    <w:p w:rsidR="00C45576" w:rsidRPr="001101CC" w:rsidRDefault="00606905" w:rsidP="001101CC">
      <w:p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b/>
          <w:sz w:val="22"/>
          <w:szCs w:val="22"/>
        </w:rPr>
        <w:t>...................</w:t>
      </w:r>
      <w:r w:rsidR="00AE2726" w:rsidRPr="001101CC">
        <w:rPr>
          <w:b/>
          <w:sz w:val="22"/>
          <w:szCs w:val="22"/>
        </w:rPr>
        <w:t>...</w:t>
      </w:r>
      <w:r w:rsidRPr="001101CC">
        <w:rPr>
          <w:b/>
          <w:sz w:val="22"/>
          <w:szCs w:val="22"/>
        </w:rPr>
        <w:t>....</w:t>
      </w:r>
      <w:r w:rsidR="00C45576" w:rsidRPr="001101CC">
        <w:rPr>
          <w:b/>
          <w:sz w:val="22"/>
          <w:szCs w:val="22"/>
        </w:rPr>
        <w:t xml:space="preserve"> PLN brutto – </w:t>
      </w:r>
      <w:r w:rsidR="00AE2726" w:rsidRPr="001101CC">
        <w:rPr>
          <w:sz w:val="22"/>
          <w:szCs w:val="22"/>
        </w:rPr>
        <w:t>słownie .......................................................................</w:t>
      </w:r>
      <w:r w:rsidR="00C45576" w:rsidRPr="001101CC">
        <w:rPr>
          <w:sz w:val="22"/>
          <w:szCs w:val="22"/>
        </w:rPr>
        <w:t xml:space="preserve"> PLN </w:t>
      </w:r>
    </w:p>
    <w:p w:rsidR="00C45576" w:rsidRPr="001101CC" w:rsidRDefault="00C45576" w:rsidP="001101CC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Zapłata należności nastąpi w formie polecenia przelewu z rachunku </w:t>
      </w:r>
      <w:r w:rsidRPr="001101CC">
        <w:rPr>
          <w:b/>
          <w:sz w:val="22"/>
          <w:szCs w:val="22"/>
        </w:rPr>
        <w:t>Zamawiającego</w:t>
      </w:r>
      <w:r w:rsidRPr="001101CC">
        <w:rPr>
          <w:sz w:val="22"/>
          <w:szCs w:val="22"/>
        </w:rPr>
        <w:t xml:space="preserve"> na rachunek bankowy </w:t>
      </w:r>
      <w:r w:rsidRPr="001101CC">
        <w:rPr>
          <w:b/>
          <w:sz w:val="22"/>
          <w:szCs w:val="22"/>
        </w:rPr>
        <w:t>Wykonawcy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umieszczony na fakturze, w terminie do </w:t>
      </w:r>
      <w:r w:rsidR="001C3286" w:rsidRPr="001101CC">
        <w:rPr>
          <w:b/>
          <w:sz w:val="22"/>
          <w:szCs w:val="22"/>
        </w:rPr>
        <w:t>30</w:t>
      </w:r>
      <w:r w:rsidRPr="001101CC">
        <w:rPr>
          <w:b/>
          <w:sz w:val="22"/>
          <w:szCs w:val="22"/>
        </w:rPr>
        <w:t xml:space="preserve"> dni</w:t>
      </w:r>
      <w:r w:rsidRPr="001101CC">
        <w:rPr>
          <w:sz w:val="22"/>
          <w:szCs w:val="22"/>
        </w:rPr>
        <w:t xml:space="preserve"> od daty otrzymania przez </w:t>
      </w:r>
      <w:r w:rsidRPr="001101CC">
        <w:rPr>
          <w:b/>
          <w:sz w:val="22"/>
          <w:szCs w:val="22"/>
        </w:rPr>
        <w:t>Zamawiającego</w:t>
      </w:r>
      <w:r w:rsidRPr="001101CC">
        <w:rPr>
          <w:sz w:val="22"/>
          <w:szCs w:val="22"/>
        </w:rPr>
        <w:t xml:space="preserve"> prawidłowo wystawionej faktury, po przejęciu zamówionej ilości towaru bez zastrzeżeń. </w:t>
      </w:r>
    </w:p>
    <w:p w:rsidR="00C45576" w:rsidRPr="001101CC" w:rsidRDefault="00C45576" w:rsidP="001101CC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Na oryginale faktury </w:t>
      </w:r>
      <w:r w:rsidRPr="001101CC">
        <w:rPr>
          <w:b/>
          <w:sz w:val="22"/>
          <w:szCs w:val="22"/>
        </w:rPr>
        <w:t>Wykonawca</w:t>
      </w:r>
      <w:r w:rsidRPr="001101CC">
        <w:rPr>
          <w:i/>
          <w:sz w:val="22"/>
          <w:szCs w:val="22"/>
        </w:rPr>
        <w:t xml:space="preserve"> </w:t>
      </w:r>
      <w:r w:rsidRPr="001101CC">
        <w:rPr>
          <w:sz w:val="22"/>
          <w:szCs w:val="22"/>
        </w:rPr>
        <w:t xml:space="preserve">wymieni przedmiot zamówienia podlegający zapłacie zgodnie z zamówieniem złożonym przez </w:t>
      </w:r>
      <w:r w:rsidRPr="001101CC">
        <w:rPr>
          <w:b/>
          <w:sz w:val="22"/>
          <w:szCs w:val="22"/>
        </w:rPr>
        <w:t>Zamawiającego</w:t>
      </w:r>
      <w:r w:rsidRPr="001101CC">
        <w:rPr>
          <w:sz w:val="22"/>
          <w:szCs w:val="22"/>
        </w:rPr>
        <w:t xml:space="preserve">. </w:t>
      </w:r>
    </w:p>
    <w:p w:rsidR="0003763A" w:rsidRPr="001101CC" w:rsidRDefault="0003763A" w:rsidP="001101CC">
      <w:pPr>
        <w:pStyle w:val="Tekstpodstawowy"/>
        <w:spacing w:line="300" w:lineRule="exact"/>
        <w:ind w:left="284" w:hanging="284"/>
        <w:jc w:val="center"/>
        <w:rPr>
          <w:b/>
          <w:bCs/>
          <w:sz w:val="22"/>
          <w:szCs w:val="22"/>
        </w:rPr>
      </w:pPr>
    </w:p>
    <w:p w:rsidR="00155EC5" w:rsidRPr="001101CC" w:rsidRDefault="00CC70BA" w:rsidP="001101CC">
      <w:pPr>
        <w:pStyle w:val="Tekstpodstawowy"/>
        <w:spacing w:line="300" w:lineRule="exact"/>
        <w:ind w:left="284" w:hanging="284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>KARY UMOWNE, ODSTĄPIENIE OD UMOWY</w:t>
      </w:r>
    </w:p>
    <w:p w:rsidR="00155EC5" w:rsidRPr="00E11F60" w:rsidRDefault="0075609B" w:rsidP="001101CC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b/>
          <w:sz w:val="22"/>
          <w:szCs w:val="22"/>
        </w:rPr>
      </w:pPr>
      <w:r w:rsidRPr="00E11F60">
        <w:rPr>
          <w:b/>
          <w:sz w:val="22"/>
          <w:szCs w:val="22"/>
        </w:rPr>
        <w:t>§ 7</w:t>
      </w:r>
      <w:r w:rsidR="00CC70BA" w:rsidRPr="00E11F60">
        <w:rPr>
          <w:b/>
          <w:sz w:val="22"/>
          <w:szCs w:val="22"/>
        </w:rPr>
        <w:t>.</w:t>
      </w:r>
    </w:p>
    <w:p w:rsidR="001C7CC0" w:rsidRDefault="001C7CC0" w:rsidP="001C7CC0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b/>
          <w:sz w:val="23"/>
          <w:szCs w:val="23"/>
        </w:rPr>
      </w:pPr>
      <w:bookmarkStart w:id="0" w:name="_Hlk22141976"/>
      <w:r w:rsidRPr="006B087E">
        <w:rPr>
          <w:b/>
          <w:sz w:val="23"/>
          <w:szCs w:val="23"/>
        </w:rPr>
        <w:t>Wykonawca</w:t>
      </w:r>
      <w:r w:rsidRPr="006B087E">
        <w:rPr>
          <w:i/>
          <w:sz w:val="23"/>
          <w:szCs w:val="23"/>
        </w:rPr>
        <w:t xml:space="preserve"> </w:t>
      </w:r>
      <w:r w:rsidRPr="006B087E">
        <w:rPr>
          <w:sz w:val="23"/>
          <w:szCs w:val="23"/>
        </w:rPr>
        <w:t xml:space="preserve">zapłaci </w:t>
      </w:r>
      <w:r w:rsidRPr="006B087E">
        <w:rPr>
          <w:b/>
          <w:sz w:val="23"/>
          <w:szCs w:val="23"/>
        </w:rPr>
        <w:t>Zamawiającemu</w:t>
      </w:r>
      <w:r w:rsidRPr="006B087E">
        <w:rPr>
          <w:sz w:val="23"/>
          <w:szCs w:val="23"/>
        </w:rPr>
        <w:t xml:space="preserve"> karę w wysokości 10% wartości przedmiotu umowy, określonej w </w:t>
      </w:r>
      <w:r w:rsidRPr="006B087E">
        <w:rPr>
          <w:b/>
          <w:sz w:val="23"/>
          <w:szCs w:val="23"/>
        </w:rPr>
        <w:t>§ 6 ust. 1</w:t>
      </w:r>
      <w:r w:rsidRPr="006B087E">
        <w:rPr>
          <w:sz w:val="23"/>
          <w:szCs w:val="23"/>
        </w:rPr>
        <w:t xml:space="preserve"> umowy, w razie odstąpienia przez </w:t>
      </w:r>
      <w:r w:rsidRPr="006B087E">
        <w:rPr>
          <w:b/>
          <w:sz w:val="23"/>
          <w:szCs w:val="23"/>
        </w:rPr>
        <w:t>Zamawiającego</w:t>
      </w:r>
      <w:r w:rsidRPr="006B087E">
        <w:rPr>
          <w:sz w:val="23"/>
          <w:szCs w:val="23"/>
        </w:rPr>
        <w:t xml:space="preserve"> od niniejszej umowy z powodu okoliczności, za które odpowiada </w:t>
      </w:r>
      <w:r w:rsidRPr="006B087E">
        <w:rPr>
          <w:b/>
          <w:sz w:val="23"/>
          <w:szCs w:val="23"/>
        </w:rPr>
        <w:t>Wykonawca.</w:t>
      </w:r>
      <w:bookmarkEnd w:id="0"/>
    </w:p>
    <w:p w:rsidR="00C00467" w:rsidRPr="006B087E" w:rsidRDefault="00C00467" w:rsidP="001C7CC0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b/>
          <w:sz w:val="23"/>
          <w:szCs w:val="23"/>
        </w:rPr>
      </w:pPr>
      <w:r w:rsidRPr="006B087E">
        <w:rPr>
          <w:b/>
          <w:sz w:val="23"/>
          <w:szCs w:val="23"/>
        </w:rPr>
        <w:t>Wykonawca</w:t>
      </w:r>
      <w:r w:rsidRPr="006B087E">
        <w:rPr>
          <w:i/>
          <w:sz w:val="23"/>
          <w:szCs w:val="23"/>
        </w:rPr>
        <w:t xml:space="preserve"> </w:t>
      </w:r>
      <w:r w:rsidRPr="006B087E">
        <w:rPr>
          <w:sz w:val="23"/>
          <w:szCs w:val="23"/>
        </w:rPr>
        <w:t xml:space="preserve">zapłaci </w:t>
      </w:r>
      <w:r w:rsidRPr="006B087E">
        <w:rPr>
          <w:b/>
          <w:sz w:val="23"/>
          <w:szCs w:val="23"/>
        </w:rPr>
        <w:t>Zamawiającemu</w:t>
      </w:r>
      <w:r w:rsidRPr="006B087E">
        <w:rPr>
          <w:sz w:val="23"/>
          <w:szCs w:val="23"/>
        </w:rPr>
        <w:t xml:space="preserve"> karę w wysokości 10% wartości przedmiotu umowy, określonej w </w:t>
      </w:r>
      <w:r w:rsidRPr="006B087E">
        <w:rPr>
          <w:b/>
          <w:sz w:val="23"/>
          <w:szCs w:val="23"/>
        </w:rPr>
        <w:t>§ 6 ust. 1</w:t>
      </w:r>
      <w:r w:rsidRPr="006B087E">
        <w:rPr>
          <w:sz w:val="23"/>
          <w:szCs w:val="23"/>
        </w:rPr>
        <w:t xml:space="preserve"> umowy, w razie odstąpienia przez </w:t>
      </w:r>
      <w:r>
        <w:rPr>
          <w:b/>
          <w:sz w:val="23"/>
          <w:szCs w:val="23"/>
        </w:rPr>
        <w:t>Wykonawcę</w:t>
      </w:r>
      <w:r w:rsidRPr="006B087E">
        <w:rPr>
          <w:sz w:val="23"/>
          <w:szCs w:val="23"/>
        </w:rPr>
        <w:t xml:space="preserve"> od niniejszej umowy</w:t>
      </w:r>
      <w:r w:rsidRPr="006B087E">
        <w:rPr>
          <w:b/>
          <w:sz w:val="23"/>
          <w:szCs w:val="23"/>
        </w:rPr>
        <w:t>.</w:t>
      </w:r>
    </w:p>
    <w:p w:rsidR="001C7CC0" w:rsidRPr="006B087E" w:rsidRDefault="001C7CC0" w:rsidP="001C7CC0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6B087E">
        <w:rPr>
          <w:b/>
          <w:sz w:val="23"/>
          <w:szCs w:val="23"/>
        </w:rPr>
        <w:t>Wykonawca</w:t>
      </w:r>
      <w:r w:rsidRPr="006B087E">
        <w:rPr>
          <w:sz w:val="23"/>
          <w:szCs w:val="23"/>
        </w:rPr>
        <w:t xml:space="preserve"> zapłaci </w:t>
      </w:r>
      <w:r w:rsidRPr="006B087E">
        <w:rPr>
          <w:b/>
          <w:sz w:val="23"/>
          <w:szCs w:val="23"/>
        </w:rPr>
        <w:t>Zamawiającemu</w:t>
      </w:r>
      <w:r w:rsidRPr="006B087E">
        <w:rPr>
          <w:i/>
          <w:sz w:val="23"/>
          <w:szCs w:val="23"/>
        </w:rPr>
        <w:t xml:space="preserve"> </w:t>
      </w:r>
      <w:r w:rsidRPr="006B087E">
        <w:rPr>
          <w:sz w:val="23"/>
          <w:szCs w:val="23"/>
        </w:rPr>
        <w:t xml:space="preserve">karę w wysokości 0,2% wartości przedmiotu umowy za każdy rozpoczęty dzień zwłoki lub opóźnienia w wykonaniu zamówienia.  </w:t>
      </w:r>
    </w:p>
    <w:p w:rsidR="001C7CC0" w:rsidRPr="006B087E" w:rsidRDefault="001C7CC0" w:rsidP="001C7CC0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6B087E">
        <w:rPr>
          <w:b/>
          <w:sz w:val="23"/>
          <w:szCs w:val="23"/>
        </w:rPr>
        <w:t>Wykonawca</w:t>
      </w:r>
      <w:r w:rsidRPr="006B087E">
        <w:rPr>
          <w:sz w:val="23"/>
          <w:szCs w:val="23"/>
        </w:rPr>
        <w:t xml:space="preserve"> zapłaci </w:t>
      </w:r>
      <w:r w:rsidRPr="006B087E">
        <w:rPr>
          <w:b/>
          <w:sz w:val="23"/>
          <w:szCs w:val="23"/>
        </w:rPr>
        <w:t>Zamawiającemu</w:t>
      </w:r>
      <w:r w:rsidRPr="006B087E">
        <w:rPr>
          <w:i/>
          <w:sz w:val="23"/>
          <w:szCs w:val="23"/>
        </w:rPr>
        <w:t xml:space="preserve"> </w:t>
      </w:r>
      <w:r w:rsidRPr="006B087E">
        <w:rPr>
          <w:sz w:val="23"/>
          <w:szCs w:val="23"/>
        </w:rPr>
        <w:t>karę w wysokości 0,5% wartości przedmiotu umowy za każdy rozpoczęty dzień zwłoki lub opóźnienia w usunięciu wady towaru w okresie gwarancji jakości.</w:t>
      </w:r>
    </w:p>
    <w:p w:rsidR="001C7CC0" w:rsidRPr="006B087E" w:rsidRDefault="001C7CC0" w:rsidP="001C7CC0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6B087E">
        <w:rPr>
          <w:b/>
          <w:sz w:val="23"/>
          <w:szCs w:val="23"/>
        </w:rPr>
        <w:t>Wykonawca</w:t>
      </w:r>
      <w:r w:rsidRPr="006B087E">
        <w:rPr>
          <w:sz w:val="23"/>
          <w:szCs w:val="23"/>
        </w:rPr>
        <w:t xml:space="preserve"> zapłaci </w:t>
      </w:r>
      <w:r w:rsidRPr="006B087E">
        <w:rPr>
          <w:b/>
          <w:sz w:val="23"/>
          <w:szCs w:val="23"/>
        </w:rPr>
        <w:t>Zamawiającemu</w:t>
      </w:r>
      <w:r w:rsidRPr="006B087E">
        <w:rPr>
          <w:i/>
          <w:sz w:val="23"/>
          <w:szCs w:val="23"/>
        </w:rPr>
        <w:t xml:space="preserve"> </w:t>
      </w:r>
      <w:r w:rsidRPr="006B087E">
        <w:rPr>
          <w:sz w:val="23"/>
          <w:szCs w:val="23"/>
        </w:rPr>
        <w:t xml:space="preserve">karę w wysokości 0,5% wartości przedmiotu umowy za każdy rozpoczęty dzień zwłoki lub opóźnienia w wykonaniu reklamacji uznanej jako zasadnej w przypadku o którym mowa w </w:t>
      </w:r>
      <w:r w:rsidRPr="006B087E">
        <w:rPr>
          <w:b/>
          <w:sz w:val="23"/>
          <w:szCs w:val="23"/>
        </w:rPr>
        <w:t>§ 5 ust. 6 i 7</w:t>
      </w:r>
      <w:r w:rsidRPr="006B087E">
        <w:rPr>
          <w:sz w:val="23"/>
          <w:szCs w:val="23"/>
        </w:rPr>
        <w:t xml:space="preserve"> niniejszej umowy. </w:t>
      </w:r>
    </w:p>
    <w:p w:rsidR="003C435C" w:rsidRDefault="001C7CC0" w:rsidP="001C7CC0">
      <w:pPr>
        <w:pStyle w:val="Tekstpodstawowy21"/>
        <w:numPr>
          <w:ilvl w:val="0"/>
          <w:numId w:val="7"/>
        </w:numPr>
        <w:tabs>
          <w:tab w:val="left" w:pos="360"/>
        </w:tabs>
        <w:ind w:left="360"/>
        <w:rPr>
          <w:sz w:val="23"/>
          <w:szCs w:val="23"/>
        </w:rPr>
      </w:pPr>
      <w:r w:rsidRPr="006B087E">
        <w:rPr>
          <w:sz w:val="23"/>
          <w:szCs w:val="23"/>
        </w:rPr>
        <w:t xml:space="preserve">Wysokość kar umownych oblicza się od wartości wynagrodzenia netto określonego w </w:t>
      </w:r>
      <w:r w:rsidRPr="006B087E">
        <w:rPr>
          <w:b/>
          <w:sz w:val="23"/>
          <w:szCs w:val="23"/>
        </w:rPr>
        <w:t>§ 6 ust. 1</w:t>
      </w:r>
      <w:r w:rsidRPr="006B087E">
        <w:rPr>
          <w:sz w:val="23"/>
          <w:szCs w:val="23"/>
        </w:rPr>
        <w:t xml:space="preserve"> umowy. </w:t>
      </w:r>
      <w:r w:rsidRPr="000D5619">
        <w:rPr>
          <w:sz w:val="23"/>
          <w:szCs w:val="23"/>
        </w:rPr>
        <w:t>Jeżeli umowa zawarta jest na więcej niż jedną część, kary umowne naliczane będą od wartości netto każdej z części zgodnie z Formularzem asortymentowo-ilościowym.</w:t>
      </w:r>
    </w:p>
    <w:p w:rsidR="001C7CC0" w:rsidRPr="003C435C" w:rsidRDefault="003C435C" w:rsidP="001C7CC0">
      <w:pPr>
        <w:pStyle w:val="Tekstpodstawowy21"/>
        <w:numPr>
          <w:ilvl w:val="0"/>
          <w:numId w:val="7"/>
        </w:numPr>
        <w:tabs>
          <w:tab w:val="left" w:pos="360"/>
        </w:tabs>
        <w:ind w:left="360"/>
        <w:rPr>
          <w:sz w:val="23"/>
          <w:szCs w:val="23"/>
        </w:rPr>
      </w:pPr>
      <w:r w:rsidRPr="003C435C">
        <w:rPr>
          <w:sz w:val="22"/>
          <w:szCs w:val="22"/>
        </w:rPr>
        <w:t>Wykonawca zapłaci Zamawiającemu karę w wysokości 50 zł netto za każdy rozpoczęty dzień zwłoki lub opóźnienia w utworzeniu lub uzupełnienia banku</w:t>
      </w:r>
      <w:r>
        <w:rPr>
          <w:sz w:val="22"/>
          <w:szCs w:val="22"/>
        </w:rPr>
        <w:t xml:space="preserve"> – </w:t>
      </w:r>
      <w:r w:rsidRPr="003C435C">
        <w:rPr>
          <w:b/>
          <w:bCs/>
          <w:sz w:val="22"/>
          <w:szCs w:val="22"/>
        </w:rPr>
        <w:t xml:space="preserve">dotyczy część nr </w:t>
      </w:r>
      <w:r w:rsidR="004D511A">
        <w:rPr>
          <w:b/>
          <w:bCs/>
          <w:sz w:val="22"/>
          <w:szCs w:val="22"/>
        </w:rPr>
        <w:t>19</w:t>
      </w:r>
      <w:r w:rsidRPr="003C435C">
        <w:rPr>
          <w:sz w:val="22"/>
          <w:szCs w:val="22"/>
        </w:rPr>
        <w:t xml:space="preserve">. </w:t>
      </w:r>
      <w:r w:rsidR="001C7CC0" w:rsidRPr="003C435C">
        <w:rPr>
          <w:sz w:val="23"/>
          <w:szCs w:val="23"/>
        </w:rPr>
        <w:t xml:space="preserve"> </w:t>
      </w:r>
    </w:p>
    <w:p w:rsidR="001C7CC0" w:rsidRPr="006B087E" w:rsidRDefault="001C7CC0" w:rsidP="001C7CC0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6B087E">
        <w:rPr>
          <w:b/>
          <w:bCs/>
          <w:sz w:val="23"/>
          <w:szCs w:val="23"/>
        </w:rPr>
        <w:t>Zamawiający</w:t>
      </w:r>
      <w:r w:rsidRPr="006B087E">
        <w:rPr>
          <w:sz w:val="23"/>
          <w:szCs w:val="23"/>
        </w:rPr>
        <w:t xml:space="preserve"> zastrzega sobie prawo dochodzenia roszczeń do pełnej wysokości powstałej szkody.</w:t>
      </w:r>
    </w:p>
    <w:p w:rsidR="001C7CC0" w:rsidRPr="001C7CC0" w:rsidRDefault="001C7CC0" w:rsidP="001C7CC0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6B087E">
        <w:rPr>
          <w:bCs/>
          <w:sz w:val="23"/>
          <w:szCs w:val="23"/>
        </w:rPr>
        <w:t xml:space="preserve">Za niewykonanie umowy strony uważają w szczególności niedostarczenie przedmiotu umowy w terminie, o którym mowa w </w:t>
      </w:r>
      <w:r w:rsidRPr="006B087E">
        <w:rPr>
          <w:b/>
          <w:bCs/>
          <w:sz w:val="23"/>
          <w:szCs w:val="23"/>
        </w:rPr>
        <w:t>§ 1 ust. 2</w:t>
      </w:r>
      <w:r w:rsidRPr="006B087E">
        <w:rPr>
          <w:bCs/>
          <w:sz w:val="23"/>
          <w:szCs w:val="23"/>
        </w:rPr>
        <w:t xml:space="preserve"> umowy, dostarczenie go z wadami uniemożliwiającymi prawidłowe użytkowanie lub w niekompletnym stanie.</w:t>
      </w:r>
    </w:p>
    <w:p w:rsidR="00600F74" w:rsidRDefault="001C7CC0" w:rsidP="001C7CC0">
      <w:pPr>
        <w:pStyle w:val="Tekstpodstawowy"/>
        <w:numPr>
          <w:ilvl w:val="0"/>
          <w:numId w:val="7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1C7CC0">
        <w:rPr>
          <w:sz w:val="23"/>
          <w:szCs w:val="23"/>
        </w:rPr>
        <w:t xml:space="preserve">W razie zaistnienia istotnej zmiany okoliczności powodującej, że wykonanie umowy nie leży w interesie publicznym, czego nie można było przewidzieć w chwili zawarcia umowy, </w:t>
      </w:r>
      <w:r w:rsidRPr="001C7CC0">
        <w:rPr>
          <w:b/>
          <w:bCs/>
          <w:sz w:val="23"/>
          <w:szCs w:val="23"/>
        </w:rPr>
        <w:t>Zamawiający</w:t>
      </w:r>
      <w:r w:rsidRPr="001C7CC0">
        <w:rPr>
          <w:sz w:val="23"/>
          <w:szCs w:val="23"/>
        </w:rPr>
        <w:t xml:space="preserve"> może odstąpić od umowy w terminie 30 dni od powzięcia wiadomości o tych okolicznościach</w:t>
      </w:r>
    </w:p>
    <w:p w:rsidR="00F73914" w:rsidRPr="001C7CC0" w:rsidRDefault="00F73914" w:rsidP="00F73914">
      <w:pPr>
        <w:pStyle w:val="Tekstpodstawowy"/>
        <w:tabs>
          <w:tab w:val="left" w:pos="360"/>
        </w:tabs>
        <w:ind w:left="360"/>
        <w:jc w:val="both"/>
        <w:rPr>
          <w:sz w:val="23"/>
          <w:szCs w:val="23"/>
        </w:rPr>
      </w:pPr>
    </w:p>
    <w:p w:rsidR="00155EC5" w:rsidRPr="001101CC" w:rsidRDefault="00CC70BA" w:rsidP="001101CC">
      <w:pPr>
        <w:pStyle w:val="Tekstpodstawowy"/>
        <w:tabs>
          <w:tab w:val="left" w:pos="1080"/>
        </w:tabs>
        <w:spacing w:line="300" w:lineRule="exact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>ZMIANA UMOWY, JĘZYK, PRAWO, ZAWIADOMIENIA</w:t>
      </w:r>
    </w:p>
    <w:p w:rsidR="00CC70BA" w:rsidRPr="001101CC" w:rsidRDefault="00CC70BA" w:rsidP="001101CC">
      <w:pPr>
        <w:pStyle w:val="Tekstpodstawowy"/>
        <w:spacing w:line="300" w:lineRule="exact"/>
        <w:jc w:val="center"/>
        <w:rPr>
          <w:b/>
          <w:i/>
          <w:sz w:val="22"/>
          <w:szCs w:val="22"/>
        </w:rPr>
      </w:pPr>
      <w:r w:rsidRPr="001101CC">
        <w:rPr>
          <w:b/>
          <w:sz w:val="22"/>
          <w:szCs w:val="22"/>
        </w:rPr>
        <w:t xml:space="preserve">§ </w:t>
      </w:r>
      <w:r w:rsidR="00C45576" w:rsidRPr="001101CC">
        <w:rPr>
          <w:b/>
          <w:sz w:val="22"/>
          <w:szCs w:val="22"/>
        </w:rPr>
        <w:t>8</w:t>
      </w:r>
      <w:r w:rsidRPr="001101CC">
        <w:rPr>
          <w:b/>
          <w:i/>
          <w:sz w:val="22"/>
          <w:szCs w:val="22"/>
        </w:rPr>
        <w:t>.</w:t>
      </w:r>
    </w:p>
    <w:p w:rsidR="00CC70BA" w:rsidRPr="001101CC" w:rsidRDefault="00CC70BA" w:rsidP="001101CC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Bez pisemnej zgody </w:t>
      </w:r>
      <w:r w:rsidRPr="001101CC">
        <w:rPr>
          <w:b/>
          <w:sz w:val="22"/>
          <w:szCs w:val="22"/>
        </w:rPr>
        <w:t xml:space="preserve">Zamawiającego Wykonawca </w:t>
      </w:r>
      <w:r w:rsidRPr="001101CC">
        <w:rPr>
          <w:sz w:val="22"/>
          <w:szCs w:val="22"/>
        </w:rPr>
        <w:t>nie może przenieść na osoby trzecie wierzytelności, wynikającej z niniejszej umowy.</w:t>
      </w:r>
    </w:p>
    <w:p w:rsidR="00CC70BA" w:rsidRPr="001101CC" w:rsidRDefault="00CC70BA" w:rsidP="001101CC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Wszelkie zmiany w treści niniejszej umowy wymagają formy pisemnej pod rygorem nieważności.</w:t>
      </w:r>
    </w:p>
    <w:p w:rsidR="00F64C4C" w:rsidRPr="001101CC" w:rsidRDefault="00F64C4C" w:rsidP="001101CC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sz w:val="22"/>
          <w:szCs w:val="22"/>
        </w:rPr>
      </w:pPr>
      <w:r w:rsidRPr="001101CC">
        <w:rPr>
          <w:b/>
          <w:noProof/>
          <w:sz w:val="22"/>
          <w:szCs w:val="22"/>
        </w:rPr>
        <w:t>Zamawiający</w:t>
      </w:r>
      <w:r w:rsidRPr="001101CC">
        <w:rPr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1101CC">
        <w:rPr>
          <w:noProof/>
          <w:sz w:val="22"/>
          <w:szCs w:val="22"/>
        </w:rPr>
        <w:br/>
        <w:t>w następujących sytuacjach:</w:t>
      </w:r>
    </w:p>
    <w:p w:rsidR="00C9166A" w:rsidRPr="0091434F" w:rsidRDefault="00C9166A" w:rsidP="00C9166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noProof/>
          <w:sz w:val="22"/>
          <w:szCs w:val="22"/>
        </w:rPr>
      </w:pPr>
      <w:r w:rsidRPr="0091434F">
        <w:rPr>
          <w:b/>
          <w:noProof/>
          <w:sz w:val="22"/>
          <w:szCs w:val="22"/>
        </w:rPr>
        <w:lastRenderedPageBreak/>
        <w:t>Wykonawca</w:t>
      </w:r>
      <w:r w:rsidRPr="0091434F">
        <w:rPr>
          <w:noProof/>
          <w:sz w:val="22"/>
          <w:szCs w:val="22"/>
        </w:rPr>
        <w:t xml:space="preserve"> zaproponuje wykonanie umowy na warunkach bardziej korzyst</w:t>
      </w:r>
      <w:r>
        <w:rPr>
          <w:noProof/>
          <w:sz w:val="22"/>
          <w:szCs w:val="22"/>
        </w:rPr>
        <w:t>nych niż</w:t>
      </w:r>
      <w:r w:rsidRPr="0091434F">
        <w:rPr>
          <w:noProof/>
          <w:sz w:val="22"/>
          <w:szCs w:val="22"/>
        </w:rPr>
        <w:t xml:space="preserve"> zaproponował to w ofercie:</w:t>
      </w:r>
    </w:p>
    <w:p w:rsidR="00C9166A" w:rsidRPr="0091434F" w:rsidRDefault="00C9166A" w:rsidP="00C9166A">
      <w:pPr>
        <w:spacing w:line="300" w:lineRule="exact"/>
        <w:ind w:left="709"/>
        <w:jc w:val="both"/>
        <w:rPr>
          <w:noProof/>
          <w:sz w:val="22"/>
          <w:szCs w:val="22"/>
        </w:rPr>
      </w:pPr>
      <w:r w:rsidRPr="0091434F">
        <w:rPr>
          <w:noProof/>
          <w:sz w:val="22"/>
          <w:szCs w:val="22"/>
        </w:rPr>
        <w:t xml:space="preserve">W takim przypadku </w:t>
      </w:r>
      <w:r w:rsidRPr="0091434F">
        <w:rPr>
          <w:b/>
          <w:noProof/>
          <w:sz w:val="22"/>
          <w:szCs w:val="22"/>
        </w:rPr>
        <w:t>Zamawiaj</w:t>
      </w:r>
      <w:r>
        <w:rPr>
          <w:b/>
          <w:noProof/>
          <w:sz w:val="22"/>
          <w:szCs w:val="22"/>
        </w:rPr>
        <w:t>ą</w:t>
      </w:r>
      <w:r w:rsidRPr="0091434F">
        <w:rPr>
          <w:b/>
          <w:noProof/>
          <w:sz w:val="22"/>
          <w:szCs w:val="22"/>
        </w:rPr>
        <w:t xml:space="preserve">cy </w:t>
      </w:r>
      <w:r w:rsidRPr="0091434F">
        <w:rPr>
          <w:noProof/>
          <w:sz w:val="22"/>
          <w:szCs w:val="22"/>
        </w:rPr>
        <w:t>uprawniony jest do zmiany umowy w zakresie zapropo</w:t>
      </w:r>
      <w:r>
        <w:rPr>
          <w:noProof/>
          <w:sz w:val="22"/>
          <w:szCs w:val="22"/>
        </w:rPr>
        <w:t>no</w:t>
      </w:r>
      <w:r w:rsidRPr="0091434F">
        <w:rPr>
          <w:noProof/>
          <w:sz w:val="22"/>
          <w:szCs w:val="22"/>
        </w:rPr>
        <w:t xml:space="preserve">wanym przez </w:t>
      </w:r>
      <w:r w:rsidRPr="0091434F">
        <w:rPr>
          <w:b/>
          <w:noProof/>
          <w:sz w:val="22"/>
          <w:szCs w:val="22"/>
        </w:rPr>
        <w:t>Wykonawcę</w:t>
      </w:r>
      <w:r w:rsidRPr="0091434F">
        <w:rPr>
          <w:noProof/>
          <w:sz w:val="22"/>
          <w:szCs w:val="22"/>
        </w:rPr>
        <w:t xml:space="preserve"> i zaakceptowanym przez </w:t>
      </w:r>
      <w:r w:rsidRPr="0091434F">
        <w:rPr>
          <w:b/>
          <w:noProof/>
          <w:sz w:val="22"/>
          <w:szCs w:val="22"/>
        </w:rPr>
        <w:t>Zamawiającego</w:t>
      </w:r>
      <w:r w:rsidRPr="0091434F">
        <w:rPr>
          <w:noProof/>
          <w:sz w:val="22"/>
          <w:szCs w:val="22"/>
        </w:rPr>
        <w:t xml:space="preserve">. </w:t>
      </w:r>
    </w:p>
    <w:p w:rsidR="00C9166A" w:rsidRPr="0091434F" w:rsidRDefault="00C9166A" w:rsidP="00C9166A">
      <w:pPr>
        <w:spacing w:line="300" w:lineRule="exact"/>
        <w:ind w:left="709"/>
        <w:jc w:val="both"/>
        <w:rPr>
          <w:noProof/>
          <w:sz w:val="22"/>
          <w:szCs w:val="22"/>
        </w:rPr>
      </w:pPr>
      <w:r w:rsidRPr="0091434F">
        <w:rPr>
          <w:b/>
          <w:bCs/>
          <w:noProof/>
          <w:sz w:val="22"/>
          <w:szCs w:val="22"/>
        </w:rPr>
        <w:t>Zmiany umowy nie mogą dotyczyć zobowiązań Wykonawcy i parametrów oferowanych zawartych w ofercie, chyba, że zobowi</w:t>
      </w:r>
      <w:r>
        <w:rPr>
          <w:b/>
          <w:bCs/>
          <w:noProof/>
          <w:sz w:val="22"/>
          <w:szCs w:val="22"/>
        </w:rPr>
        <w:t>ą</w:t>
      </w:r>
      <w:r w:rsidRPr="0091434F">
        <w:rPr>
          <w:b/>
          <w:bCs/>
          <w:noProof/>
          <w:sz w:val="22"/>
          <w:szCs w:val="22"/>
        </w:rPr>
        <w:t>zania te lub parame</w:t>
      </w:r>
      <w:r>
        <w:rPr>
          <w:b/>
          <w:bCs/>
          <w:noProof/>
          <w:sz w:val="22"/>
          <w:szCs w:val="22"/>
        </w:rPr>
        <w:t>try oferowane w ocenie Zamawiają</w:t>
      </w:r>
      <w:r w:rsidRPr="0091434F">
        <w:rPr>
          <w:b/>
          <w:bCs/>
          <w:noProof/>
          <w:sz w:val="22"/>
          <w:szCs w:val="22"/>
        </w:rPr>
        <w:t>cego są wyższe (lepsze) od oferowanych przez Wykonawcę w ofercie, a cena oferty nie ulegnie zmianie</w:t>
      </w:r>
    </w:p>
    <w:p w:rsidR="00C769AF" w:rsidRPr="001A301F" w:rsidRDefault="00C769AF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722A01">
        <w:rPr>
          <w:bCs/>
          <w:noProof/>
          <w:sz w:val="22"/>
          <w:szCs w:val="22"/>
        </w:rPr>
        <w:t>Cena jednostkowa ulegnie zmia</w:t>
      </w:r>
      <w:r w:rsidR="004D01A1" w:rsidRPr="00722A01">
        <w:rPr>
          <w:bCs/>
          <w:noProof/>
          <w:sz w:val="22"/>
          <w:szCs w:val="22"/>
        </w:rPr>
        <w:t>nie na skutek zmiany stawek poda</w:t>
      </w:r>
      <w:r w:rsidRPr="00722A01">
        <w:rPr>
          <w:bCs/>
          <w:noProof/>
          <w:sz w:val="22"/>
          <w:szCs w:val="22"/>
        </w:rPr>
        <w:t xml:space="preserve">tkowych dla przedmiotu zamówienia, w takim przypadku zmienie ulega cena jednostkowa brutto, przy zachowaniu </w:t>
      </w:r>
      <w:r w:rsidRPr="001A301F">
        <w:rPr>
          <w:bCs/>
          <w:noProof/>
          <w:sz w:val="22"/>
          <w:szCs w:val="22"/>
        </w:rPr>
        <w:t>ceny jednostkowej netto.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W trakcie trwania umowy Wykonawca może zaoferować Zamawiającemu rabat na zasadach uzgodnionych przez Strony. </w:t>
      </w:r>
      <w:r w:rsidRPr="001A301F">
        <w:rPr>
          <w:sz w:val="22"/>
          <w:szCs w:val="22"/>
        </w:rPr>
        <w:t>Powyższe nie jest zmianą umowną i nie wymaga od Stron konieczności składania dodatkowych oświadczeń.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Strony zobowiązują się dokonać zmiany wysokości wynagrodzenia należnego Wykonawcy, o którym mowa w § 6 ust. 1 Umowy, w formie pisemnego aneksu, każdorazowo w przypadku wystąpienia jednej z następujących okoliczności</w:t>
      </w:r>
      <w:r w:rsidRPr="001A301F">
        <w:rPr>
          <w:bCs/>
          <w:noProof/>
          <w:sz w:val="22"/>
          <w:szCs w:val="22"/>
        </w:rPr>
        <w:t xml:space="preserve"> – </w:t>
      </w:r>
      <w:r w:rsidRPr="001A301F">
        <w:rPr>
          <w:b/>
          <w:noProof/>
          <w:sz w:val="22"/>
          <w:szCs w:val="22"/>
        </w:rPr>
        <w:t>dotyczy części nr 16-19</w:t>
      </w:r>
    </w:p>
    <w:p w:rsidR="004D511A" w:rsidRPr="001A301F" w:rsidRDefault="004D511A" w:rsidP="004D511A">
      <w:pPr>
        <w:numPr>
          <w:ilvl w:val="0"/>
          <w:numId w:val="16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zmiany stawki podatku od towarów i usług,</w:t>
      </w:r>
    </w:p>
    <w:p w:rsidR="004D511A" w:rsidRPr="001A301F" w:rsidRDefault="004D511A" w:rsidP="004D511A">
      <w:pPr>
        <w:numPr>
          <w:ilvl w:val="0"/>
          <w:numId w:val="16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zmiany wysokości minimalnego wynagrodzenia albo wysokosci minimalnej stawki godzinowej, ustalonego na podstawie przepisów ustawy o minimalnym wynagrodzeniu za pracę,</w:t>
      </w:r>
    </w:p>
    <w:p w:rsidR="004D511A" w:rsidRDefault="004D511A" w:rsidP="004D511A">
      <w:pPr>
        <w:numPr>
          <w:ilvl w:val="0"/>
          <w:numId w:val="16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zmiany zasad podlegania ubezpieczeniom społecznym lub ubezpieczeniu zdrowotnemu lub wysokości stawki składki na ubezpieczenia społeczne lub zdrowotne</w:t>
      </w:r>
      <w:r w:rsidR="001A301F">
        <w:rPr>
          <w:bCs/>
          <w:noProof/>
          <w:sz w:val="22"/>
          <w:szCs w:val="22"/>
        </w:rPr>
        <w:t>,</w:t>
      </w:r>
    </w:p>
    <w:p w:rsidR="001A301F" w:rsidRPr="001A301F" w:rsidRDefault="001A301F" w:rsidP="001A301F">
      <w:pPr>
        <w:numPr>
          <w:ilvl w:val="0"/>
          <w:numId w:val="16"/>
        </w:numPr>
        <w:suppressAutoHyphens w:val="0"/>
        <w:spacing w:line="300" w:lineRule="exact"/>
        <w:jc w:val="both"/>
        <w:rPr>
          <w:bCs/>
          <w:sz w:val="22"/>
          <w:szCs w:val="22"/>
          <w:lang w:val="pl-PL"/>
        </w:rPr>
      </w:pPr>
      <w:r w:rsidRPr="006A59BF">
        <w:rPr>
          <w:sz w:val="22"/>
          <w:szCs w:val="22"/>
        </w:rPr>
        <w:t>Zasad gromadzenia i wysokości wpłat do pracowniczych planów kapitałowych, o których mowa w ustawie z dnia z dnia 4 października 2018 r. o pracowniczych planach kapitałowych</w:t>
      </w:r>
    </w:p>
    <w:p w:rsidR="004D511A" w:rsidRPr="001A301F" w:rsidRDefault="004D511A" w:rsidP="004D511A">
      <w:pPr>
        <w:numPr>
          <w:ilvl w:val="0"/>
          <w:numId w:val="17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na zasadach i w sposób określony w ust. 3 pkt </w:t>
      </w:r>
      <w:r w:rsidR="001A301F">
        <w:rPr>
          <w:bCs/>
          <w:noProof/>
          <w:sz w:val="22"/>
          <w:szCs w:val="22"/>
        </w:rPr>
        <w:t>5</w:t>
      </w:r>
      <w:bookmarkStart w:id="1" w:name="_GoBack"/>
      <w:bookmarkEnd w:id="1"/>
      <w:r w:rsidRPr="001A301F">
        <w:rPr>
          <w:bCs/>
          <w:noProof/>
          <w:sz w:val="22"/>
          <w:szCs w:val="22"/>
        </w:rPr>
        <w:t>) – 12), jeżeli zmiany te będą miały wpływ na koszty wykonania Umowy przez Wykonawcę.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Zmiana wysokości wynagrodzenia należnego Wykonawcy w przypadku zaistnienia przesłanki, o której mowa w ust. 3 pkt 4)a),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W przypadku zmiany, o której mowa w ust. 3 pkt 4)a), wartość wynagrodzenia netto nie zmieni się, a wartość wynagrodzenia brutto zostanie wyliczona na podstawie nowych przepisów.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Zmiana wysokości wynagrodzenia w przypadku zaistnienia przesłanki, o której mowa </w:t>
      </w:r>
      <w:r w:rsidRPr="001A301F">
        <w:rPr>
          <w:bCs/>
          <w:noProof/>
          <w:sz w:val="22"/>
          <w:szCs w:val="22"/>
        </w:rPr>
        <w:br/>
        <w:t xml:space="preserve">w ust. 3 pkt 4)b) lub c),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</w:t>
      </w:r>
      <w:r w:rsidRPr="001A301F">
        <w:rPr>
          <w:bCs/>
          <w:noProof/>
          <w:sz w:val="22"/>
          <w:szCs w:val="22"/>
        </w:rPr>
        <w:br/>
        <w:t>w zakresie zasad podlegania ubezpieczeniom społecznym lub ubezpieczeniu zdrowotnemu lub w zakresie wysokości stawki składki na ubezpieczenia społeczne lub zdrowotne.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lastRenderedPageBreak/>
        <w:t>W przypadku zmiany, o której mowa  w ust. 3 pkt 4) b),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W przypadku zmiany, o której mowa w ust. 3 pkt 4) c) wynagrodzenie Wykonawcy ulegnie zmianie o kwotę odpowiadającą zmianie kosztu Wykonawcy ponoszonego w związku                     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:rsidR="004D511A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W przypadku zmian, o których mowa w ust. 3 pkt 4) b) lub c), jeżeli z wnioskiem występuje Wykonawca, jest on zobowiązany dołączyć do wniosku dokumenty, z których będzie wynikać, w jakim zakresie zmiany te mają wpływ na koszty wykonania Umowy,                                w szczególności:</w:t>
      </w:r>
    </w:p>
    <w:p w:rsidR="004D511A" w:rsidRPr="001A301F" w:rsidRDefault="004D511A" w:rsidP="004D511A">
      <w:pPr>
        <w:numPr>
          <w:ilvl w:val="1"/>
          <w:numId w:val="20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4) b), lub </w:t>
      </w:r>
    </w:p>
    <w:p w:rsidR="004D511A" w:rsidRPr="001A301F" w:rsidRDefault="004D511A" w:rsidP="004D511A">
      <w:pPr>
        <w:numPr>
          <w:ilvl w:val="1"/>
          <w:numId w:val="20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4) c),</w:t>
      </w:r>
    </w:p>
    <w:p w:rsidR="00C769AF" w:rsidRPr="001A301F" w:rsidRDefault="004D511A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W przypadku zmiany, o której mowa w ust. 3 pkt 4) c), jeżeli z wnioskiem występuje Zamawiający, jest on uprawniony do zobowiązania Wykonawcy do przedstawienia                                 w wyznaczonym terminie, do 10 dni roboczych, dokumentów, z których będzie wynikać </w:t>
      </w:r>
      <w:r w:rsidRPr="001A301F">
        <w:rPr>
          <w:bCs/>
          <w:noProof/>
          <w:sz w:val="22"/>
          <w:szCs w:val="22"/>
        </w:rPr>
        <w:br/>
        <w:t>w jakim zakresie zmiana ta ma wpływ na koszty wykonania Umowy, w tym pisemnego zestawienia wynagrodzeń, o którym mowa w ust. 3 pkt 11)b).</w:t>
      </w:r>
    </w:p>
    <w:p w:rsidR="00CC70BA" w:rsidRPr="001A301F" w:rsidRDefault="00C769AF" w:rsidP="004D511A">
      <w:pPr>
        <w:numPr>
          <w:ilvl w:val="0"/>
          <w:numId w:val="23"/>
        </w:numPr>
        <w:suppressAutoHyphens w:val="0"/>
        <w:spacing w:line="300" w:lineRule="exact"/>
        <w:ind w:left="709"/>
        <w:jc w:val="both"/>
        <w:rPr>
          <w:bCs/>
          <w:noProof/>
          <w:sz w:val="22"/>
          <w:szCs w:val="22"/>
        </w:rPr>
      </w:pPr>
      <w:r w:rsidRPr="001A301F">
        <w:rPr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1A301F">
        <w:rPr>
          <w:bCs/>
          <w:noProof/>
          <w:sz w:val="22"/>
          <w:szCs w:val="22"/>
        </w:rPr>
        <w:t>w formie pisemnego aneksu podpisanego przez obie strony</w:t>
      </w:r>
      <w:r w:rsidRPr="001A301F">
        <w:rPr>
          <w:bCs/>
          <w:noProof/>
          <w:sz w:val="22"/>
          <w:szCs w:val="22"/>
        </w:rPr>
        <w:t>.</w:t>
      </w:r>
      <w:r w:rsidR="00777AF9" w:rsidRPr="001A301F">
        <w:rPr>
          <w:bCs/>
          <w:noProof/>
          <w:color w:val="FF0000"/>
          <w:sz w:val="22"/>
          <w:szCs w:val="22"/>
        </w:rPr>
        <w:t xml:space="preserve"> </w:t>
      </w:r>
    </w:p>
    <w:p w:rsidR="00600F74" w:rsidRPr="001A301F" w:rsidRDefault="00600F74" w:rsidP="001101CC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A301F">
        <w:rPr>
          <w:sz w:val="22"/>
          <w:szCs w:val="22"/>
        </w:rPr>
        <w:t xml:space="preserve">Spory wynikłe z niniejszej umowy poddaje się rozstrzygnięciu sądu właściwego dla siedziby </w:t>
      </w:r>
      <w:r w:rsidRPr="001A301F">
        <w:rPr>
          <w:b/>
          <w:sz w:val="22"/>
          <w:szCs w:val="22"/>
        </w:rPr>
        <w:t>Zamawiającego.</w:t>
      </w:r>
    </w:p>
    <w:p w:rsidR="00CC70BA" w:rsidRPr="001A301F" w:rsidRDefault="00CC70BA" w:rsidP="001101CC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A301F">
        <w:rPr>
          <w:sz w:val="22"/>
          <w:szCs w:val="22"/>
        </w:rPr>
        <w:lastRenderedPageBreak/>
        <w:t>W sprawach nieuregulowanych niniejszą umową mają zastosowanie przepisy kodeksu cywilnego.</w:t>
      </w:r>
    </w:p>
    <w:p w:rsidR="00CC70BA" w:rsidRPr="001A301F" w:rsidRDefault="00CC70BA" w:rsidP="001101CC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A301F">
        <w:rPr>
          <w:sz w:val="22"/>
          <w:szCs w:val="22"/>
        </w:rPr>
        <w:t xml:space="preserve">Integralną częścią umowy jest specyfikacja istotnych warunków zamówienia i oferta </w:t>
      </w:r>
      <w:r w:rsidRPr="001A301F">
        <w:rPr>
          <w:b/>
          <w:sz w:val="22"/>
          <w:szCs w:val="22"/>
        </w:rPr>
        <w:t>Wykonawcy</w:t>
      </w:r>
      <w:r w:rsidR="00DE4910" w:rsidRPr="001A301F">
        <w:rPr>
          <w:sz w:val="22"/>
          <w:szCs w:val="22"/>
        </w:rPr>
        <w:t xml:space="preserve"> wraz z załącznikami</w:t>
      </w:r>
      <w:r w:rsidRPr="001A301F">
        <w:rPr>
          <w:sz w:val="22"/>
          <w:szCs w:val="22"/>
        </w:rPr>
        <w:t xml:space="preserve">. </w:t>
      </w:r>
    </w:p>
    <w:p w:rsidR="00CC70BA" w:rsidRPr="001101CC" w:rsidRDefault="00CC70BA" w:rsidP="001101CC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spacing w:val="-3"/>
          <w:sz w:val="22"/>
          <w:szCs w:val="22"/>
        </w:rPr>
      </w:pPr>
      <w:r w:rsidRPr="001101CC">
        <w:rPr>
          <w:spacing w:val="-3"/>
          <w:sz w:val="22"/>
          <w:szCs w:val="22"/>
        </w:rPr>
        <w:t xml:space="preserve">Umowa podlega prawu polskiemu i zgodnie z nim powinna być interpretowana. </w:t>
      </w:r>
    </w:p>
    <w:p w:rsidR="00CC70BA" w:rsidRPr="001101CC" w:rsidRDefault="00CC70BA" w:rsidP="001101CC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spacing w:val="-3"/>
          <w:sz w:val="22"/>
          <w:szCs w:val="22"/>
        </w:rPr>
      </w:pPr>
      <w:r w:rsidRPr="001101CC">
        <w:rPr>
          <w:spacing w:val="-3"/>
          <w:sz w:val="22"/>
          <w:szCs w:val="22"/>
        </w:rPr>
        <w:t>Wszelka korespondencja, zawiadomienia, wezwania i inne stanowiska stron mogą b</w:t>
      </w:r>
      <w:r w:rsidR="00E41890" w:rsidRPr="001101CC">
        <w:rPr>
          <w:spacing w:val="-3"/>
          <w:sz w:val="22"/>
          <w:szCs w:val="22"/>
        </w:rPr>
        <w:t>yć przekazywane drugiej stronie wyłącznie w formie pisemnej.</w:t>
      </w:r>
    </w:p>
    <w:p w:rsidR="00CC70BA" w:rsidRPr="001101CC" w:rsidRDefault="00CC70BA" w:rsidP="001101CC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sz w:val="22"/>
          <w:szCs w:val="22"/>
        </w:rPr>
      </w:pPr>
      <w:r w:rsidRPr="001101CC">
        <w:rPr>
          <w:sz w:val="22"/>
          <w:szCs w:val="22"/>
        </w:rPr>
        <w:t xml:space="preserve">Umowa została sporządzona w </w:t>
      </w:r>
      <w:r w:rsidR="003306F9" w:rsidRPr="001101CC">
        <w:rPr>
          <w:sz w:val="22"/>
          <w:szCs w:val="22"/>
        </w:rPr>
        <w:t>2</w:t>
      </w:r>
      <w:r w:rsidRPr="001101CC">
        <w:rPr>
          <w:sz w:val="22"/>
          <w:szCs w:val="22"/>
        </w:rPr>
        <w:t xml:space="preserve"> jednobrzmiących egzemplarzach.</w:t>
      </w:r>
    </w:p>
    <w:p w:rsidR="00155EC5" w:rsidRPr="001101CC" w:rsidRDefault="00CC70BA" w:rsidP="001101CC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101CC">
        <w:rPr>
          <w:sz w:val="22"/>
          <w:szCs w:val="22"/>
        </w:rPr>
        <w:t xml:space="preserve">Umowa wchodzi w życie z dniem </w:t>
      </w:r>
      <w:r w:rsidR="00C6629F" w:rsidRPr="001101CC">
        <w:rPr>
          <w:sz w:val="22"/>
          <w:szCs w:val="22"/>
        </w:rPr>
        <w:t>zawarcia</w:t>
      </w:r>
      <w:r w:rsidRPr="001101CC">
        <w:rPr>
          <w:sz w:val="22"/>
          <w:szCs w:val="22"/>
        </w:rPr>
        <w:t xml:space="preserve">.   </w:t>
      </w:r>
    </w:p>
    <w:p w:rsidR="0076238F" w:rsidRPr="001101CC" w:rsidRDefault="0076238F" w:rsidP="001101CC">
      <w:pPr>
        <w:spacing w:line="300" w:lineRule="exact"/>
        <w:jc w:val="both"/>
        <w:rPr>
          <w:sz w:val="22"/>
          <w:szCs w:val="22"/>
        </w:rPr>
      </w:pPr>
    </w:p>
    <w:p w:rsidR="00155EC5" w:rsidRPr="001101CC" w:rsidRDefault="00CC70BA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  <w:t>ZAMAWIAJĄCY</w:t>
      </w:r>
    </w:p>
    <w:p w:rsidR="00637DF0" w:rsidRPr="001101CC" w:rsidRDefault="00637DF0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:rsidR="00926FDF" w:rsidRPr="001101CC" w:rsidRDefault="00926FDF" w:rsidP="001101CC">
      <w:pPr>
        <w:spacing w:line="300" w:lineRule="exact"/>
        <w:jc w:val="both"/>
        <w:rPr>
          <w:b/>
          <w:sz w:val="22"/>
          <w:szCs w:val="22"/>
        </w:rPr>
      </w:pPr>
    </w:p>
    <w:p w:rsidR="002D6CEF" w:rsidRPr="001101CC" w:rsidRDefault="00CC70BA" w:rsidP="001101CC">
      <w:pPr>
        <w:spacing w:line="300" w:lineRule="exact"/>
        <w:ind w:firstLine="34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............................</w:t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  <w:t>..............................</w:t>
      </w:r>
    </w:p>
    <w:p w:rsidR="00926FDF" w:rsidRPr="001101CC" w:rsidRDefault="00926FDF" w:rsidP="001101CC">
      <w:pPr>
        <w:spacing w:line="300" w:lineRule="exact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jc w:val="both"/>
        <w:rPr>
          <w:b/>
          <w:sz w:val="22"/>
          <w:szCs w:val="22"/>
        </w:rPr>
      </w:pPr>
    </w:p>
    <w:p w:rsidR="00E01067" w:rsidRDefault="00E01067" w:rsidP="001101CC">
      <w:pPr>
        <w:spacing w:line="300" w:lineRule="exact"/>
        <w:jc w:val="both"/>
        <w:rPr>
          <w:b/>
          <w:sz w:val="22"/>
          <w:szCs w:val="22"/>
        </w:rPr>
      </w:pPr>
    </w:p>
    <w:p w:rsidR="00600F74" w:rsidRDefault="00600F74" w:rsidP="001101CC">
      <w:pPr>
        <w:spacing w:line="300" w:lineRule="exact"/>
        <w:jc w:val="both"/>
        <w:rPr>
          <w:b/>
          <w:sz w:val="22"/>
          <w:szCs w:val="22"/>
        </w:rPr>
      </w:pPr>
    </w:p>
    <w:p w:rsidR="00600F74" w:rsidRPr="001101CC" w:rsidRDefault="00600F74" w:rsidP="001101CC">
      <w:pPr>
        <w:spacing w:line="300" w:lineRule="exact"/>
        <w:jc w:val="both"/>
        <w:rPr>
          <w:b/>
          <w:sz w:val="22"/>
          <w:szCs w:val="22"/>
        </w:rPr>
      </w:pPr>
    </w:p>
    <w:p w:rsidR="00E01067" w:rsidRPr="001101CC" w:rsidRDefault="00E01067" w:rsidP="001101CC">
      <w:pPr>
        <w:spacing w:line="300" w:lineRule="exact"/>
        <w:jc w:val="both"/>
        <w:rPr>
          <w:b/>
          <w:sz w:val="22"/>
          <w:szCs w:val="22"/>
        </w:rPr>
      </w:pPr>
    </w:p>
    <w:p w:rsidR="00A00521" w:rsidRPr="00600F74" w:rsidRDefault="00A00521" w:rsidP="001101CC">
      <w:pPr>
        <w:spacing w:line="300" w:lineRule="exact"/>
        <w:jc w:val="both"/>
        <w:rPr>
          <w:b/>
          <w:sz w:val="20"/>
          <w:szCs w:val="22"/>
        </w:rPr>
      </w:pPr>
      <w:r w:rsidRPr="00600F74">
        <w:rPr>
          <w:b/>
          <w:sz w:val="20"/>
          <w:szCs w:val="22"/>
        </w:rPr>
        <w:t>Załączniki:</w:t>
      </w:r>
    </w:p>
    <w:p w:rsidR="00A00521" w:rsidRPr="00600F74" w:rsidRDefault="00A00521" w:rsidP="001101CC">
      <w:pPr>
        <w:numPr>
          <w:ilvl w:val="0"/>
          <w:numId w:val="12"/>
        </w:numPr>
        <w:spacing w:line="300" w:lineRule="exact"/>
        <w:ind w:left="426"/>
        <w:jc w:val="both"/>
        <w:rPr>
          <w:sz w:val="20"/>
          <w:szCs w:val="22"/>
        </w:rPr>
      </w:pPr>
      <w:r w:rsidRPr="00600F74">
        <w:rPr>
          <w:sz w:val="20"/>
          <w:szCs w:val="22"/>
        </w:rPr>
        <w:t>Formularz Ofertowy</w:t>
      </w:r>
    </w:p>
    <w:p w:rsidR="00A65997" w:rsidRPr="00600F74" w:rsidRDefault="00B41E35" w:rsidP="001101CC">
      <w:pPr>
        <w:numPr>
          <w:ilvl w:val="0"/>
          <w:numId w:val="12"/>
        </w:numPr>
        <w:spacing w:line="300" w:lineRule="exact"/>
        <w:ind w:left="426"/>
        <w:jc w:val="both"/>
        <w:rPr>
          <w:sz w:val="20"/>
          <w:szCs w:val="22"/>
        </w:rPr>
      </w:pPr>
      <w:r w:rsidRPr="00600F74">
        <w:rPr>
          <w:sz w:val="20"/>
          <w:szCs w:val="22"/>
        </w:rPr>
        <w:t>Formularz asortymentowo-ilościowy</w:t>
      </w:r>
    </w:p>
    <w:sectPr w:rsidR="00A65997" w:rsidRPr="00600F74" w:rsidSect="00693B9A">
      <w:footerReference w:type="default" r:id="rId7"/>
      <w:footerReference w:type="first" r:id="rId8"/>
      <w:footnotePr>
        <w:pos w:val="beneathText"/>
      </w:footnotePr>
      <w:pgSz w:w="11905" w:h="16837"/>
      <w:pgMar w:top="1418" w:right="1418" w:bottom="1418" w:left="1418" w:header="709" w:footer="5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72A" w:rsidRDefault="0017572A">
      <w:r>
        <w:separator/>
      </w:r>
    </w:p>
  </w:endnote>
  <w:endnote w:type="continuationSeparator" w:id="0">
    <w:p w:rsidR="0017572A" w:rsidRDefault="0017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BC" w:rsidRDefault="00175A2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20A2">
      <w:rPr>
        <w:noProof/>
      </w:rPr>
      <w:t>2</w:t>
    </w:r>
    <w:r>
      <w:rPr>
        <w:noProof/>
      </w:rPr>
      <w:fldChar w:fldCharType="end"/>
    </w:r>
  </w:p>
  <w:p w:rsidR="00AE53BC" w:rsidRDefault="00AE53BC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BC" w:rsidRDefault="00AE53BC" w:rsidP="009018B1">
    <w:pPr>
      <w:pStyle w:val="Bezodstpw"/>
      <w:pBdr>
        <w:bottom w:val="single" w:sz="6" w:space="1" w:color="auto"/>
      </w:pBdr>
      <w:jc w:val="center"/>
      <w:rPr>
        <w:sz w:val="14"/>
        <w:szCs w:val="16"/>
      </w:rPr>
    </w:pPr>
  </w:p>
  <w:p w:rsidR="00AE53BC" w:rsidRDefault="00AE53BC" w:rsidP="00693B9A">
    <w:pPr>
      <w:pStyle w:val="Bezodstpw"/>
      <w:jc w:val="center"/>
      <w:rPr>
        <w:sz w:val="16"/>
        <w:szCs w:val="16"/>
      </w:rPr>
    </w:pPr>
    <w:r>
      <w:tab/>
    </w:r>
    <w:r>
      <w:rPr>
        <w:sz w:val="16"/>
        <w:szCs w:val="16"/>
      </w:rPr>
      <w:t xml:space="preserve">Szpital Miejski w Miastku Sp. z o.o., </w:t>
    </w:r>
  </w:p>
  <w:p w:rsidR="00AE53BC" w:rsidRPr="00983EAB" w:rsidRDefault="00AE53BC" w:rsidP="00693B9A">
    <w:pPr>
      <w:pStyle w:val="Bezodstpw"/>
      <w:jc w:val="center"/>
      <w:rPr>
        <w:sz w:val="16"/>
        <w:szCs w:val="16"/>
      </w:rPr>
    </w:pPr>
    <w:r>
      <w:rPr>
        <w:sz w:val="16"/>
        <w:szCs w:val="16"/>
      </w:rPr>
      <w:t>ul. Wybickiego 30, 77-200 Miastko, NIP: 842-177-06-10</w:t>
    </w:r>
  </w:p>
  <w:p w:rsidR="00AE53BC" w:rsidRDefault="00AE53BC" w:rsidP="00693B9A">
    <w:pPr>
      <w:pStyle w:val="Stopka"/>
      <w:tabs>
        <w:tab w:val="clear" w:pos="4536"/>
        <w:tab w:val="clear" w:pos="9072"/>
        <w:tab w:val="center" w:pos="4534"/>
        <w:tab w:val="right" w:pos="9069"/>
      </w:tabs>
    </w:pPr>
    <w:r>
      <w:tab/>
    </w:r>
    <w:r w:rsidR="00175A23">
      <w:fldChar w:fldCharType="begin"/>
    </w:r>
    <w:r w:rsidR="00175A23">
      <w:instrText>PAGE   \* MERGEFORMAT</w:instrText>
    </w:r>
    <w:r w:rsidR="00175A23">
      <w:fldChar w:fldCharType="separate"/>
    </w:r>
    <w:r w:rsidR="00A920A2">
      <w:rPr>
        <w:noProof/>
      </w:rPr>
      <w:t>1</w:t>
    </w:r>
    <w:r w:rsidR="00175A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72A" w:rsidRDefault="0017572A">
      <w:r>
        <w:separator/>
      </w:r>
    </w:p>
  </w:footnote>
  <w:footnote w:type="continuationSeparator" w:id="0">
    <w:p w:rsidR="0017572A" w:rsidRDefault="00175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864E048C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BC02106"/>
    <w:multiLevelType w:val="hybridMultilevel"/>
    <w:tmpl w:val="78B8B7C8"/>
    <w:lvl w:ilvl="0" w:tplc="39E08EBE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9C5AD6E2">
      <w:start w:val="1"/>
      <w:numFmt w:val="decimal"/>
      <w:lvlText w:val="%2."/>
      <w:lvlJc w:val="left"/>
      <w:pPr>
        <w:ind w:left="1080" w:hanging="360"/>
      </w:pPr>
      <w:rPr>
        <w:b w:val="0"/>
        <w:color w:val="auto"/>
      </w:rPr>
    </w:lvl>
    <w:lvl w:ilvl="2" w:tplc="F90CC6D2"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C784E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4"/>
  </w:num>
  <w:num w:numId="13">
    <w:abstractNumId w:val="18"/>
  </w:num>
  <w:num w:numId="14">
    <w:abstractNumId w:val="26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19"/>
  </w:num>
  <w:num w:numId="19">
    <w:abstractNumId w:val="21"/>
  </w:num>
  <w:num w:numId="20">
    <w:abstractNumId w:val="27"/>
  </w:num>
  <w:num w:numId="21">
    <w:abstractNumId w:val="24"/>
  </w:num>
  <w:num w:numId="22">
    <w:abstractNumId w:val="16"/>
  </w:num>
  <w:num w:numId="23">
    <w:abstractNumId w:val="15"/>
  </w:num>
  <w:num w:numId="24">
    <w:abstractNumId w:val="13"/>
  </w:num>
  <w:num w:numId="25">
    <w:abstractNumId w:val="23"/>
  </w:num>
  <w:num w:numId="26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571E"/>
    <w:rsid w:val="00057284"/>
    <w:rsid w:val="00062A53"/>
    <w:rsid w:val="000646D5"/>
    <w:rsid w:val="00067A7F"/>
    <w:rsid w:val="00067BEC"/>
    <w:rsid w:val="0007045D"/>
    <w:rsid w:val="000719B2"/>
    <w:rsid w:val="000815BB"/>
    <w:rsid w:val="00081F6D"/>
    <w:rsid w:val="00082286"/>
    <w:rsid w:val="0008633B"/>
    <w:rsid w:val="00091C4D"/>
    <w:rsid w:val="00094A62"/>
    <w:rsid w:val="000952CC"/>
    <w:rsid w:val="00096AC2"/>
    <w:rsid w:val="00096BA2"/>
    <w:rsid w:val="000A0F71"/>
    <w:rsid w:val="000A349C"/>
    <w:rsid w:val="000A368C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6353"/>
    <w:rsid w:val="001236D5"/>
    <w:rsid w:val="00123C92"/>
    <w:rsid w:val="00123EFA"/>
    <w:rsid w:val="001245B7"/>
    <w:rsid w:val="00135D33"/>
    <w:rsid w:val="001403E0"/>
    <w:rsid w:val="0014098A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2A"/>
    <w:rsid w:val="00175772"/>
    <w:rsid w:val="00175A23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A2496"/>
    <w:rsid w:val="001A3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CC0"/>
    <w:rsid w:val="001D2C10"/>
    <w:rsid w:val="001D4625"/>
    <w:rsid w:val="001D4B5F"/>
    <w:rsid w:val="001D6712"/>
    <w:rsid w:val="001D7D51"/>
    <w:rsid w:val="001E066F"/>
    <w:rsid w:val="001E2D5F"/>
    <w:rsid w:val="001E68D6"/>
    <w:rsid w:val="001E7EC8"/>
    <w:rsid w:val="00200C4D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BD8"/>
    <w:rsid w:val="00297CAE"/>
    <w:rsid w:val="002A0ECF"/>
    <w:rsid w:val="002A31FE"/>
    <w:rsid w:val="002A435C"/>
    <w:rsid w:val="002A4BAF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5201"/>
    <w:rsid w:val="002F5D1E"/>
    <w:rsid w:val="003028FB"/>
    <w:rsid w:val="00307CCC"/>
    <w:rsid w:val="00310777"/>
    <w:rsid w:val="003110CE"/>
    <w:rsid w:val="0031200B"/>
    <w:rsid w:val="00314D4B"/>
    <w:rsid w:val="00316F8B"/>
    <w:rsid w:val="00317C5B"/>
    <w:rsid w:val="003223DF"/>
    <w:rsid w:val="0032427B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89E"/>
    <w:rsid w:val="003760B6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435C"/>
    <w:rsid w:val="003C64F3"/>
    <w:rsid w:val="003D0235"/>
    <w:rsid w:val="003D11B7"/>
    <w:rsid w:val="003D2353"/>
    <w:rsid w:val="003D2689"/>
    <w:rsid w:val="003D3CDA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1963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B010E"/>
    <w:rsid w:val="004B0C22"/>
    <w:rsid w:val="004C1488"/>
    <w:rsid w:val="004D01A1"/>
    <w:rsid w:val="004D2C37"/>
    <w:rsid w:val="004D45AB"/>
    <w:rsid w:val="004D511A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521"/>
    <w:rsid w:val="00502AFD"/>
    <w:rsid w:val="00504F28"/>
    <w:rsid w:val="00505DC9"/>
    <w:rsid w:val="00507215"/>
    <w:rsid w:val="005077D6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71BD"/>
    <w:rsid w:val="00584861"/>
    <w:rsid w:val="00585B0E"/>
    <w:rsid w:val="00586AA5"/>
    <w:rsid w:val="00592D94"/>
    <w:rsid w:val="005930CD"/>
    <w:rsid w:val="00593D5E"/>
    <w:rsid w:val="005A35A6"/>
    <w:rsid w:val="005A6025"/>
    <w:rsid w:val="005A7FE3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4D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F7"/>
    <w:rsid w:val="00630E95"/>
    <w:rsid w:val="00635B81"/>
    <w:rsid w:val="00636FE3"/>
    <w:rsid w:val="00637394"/>
    <w:rsid w:val="00637DF0"/>
    <w:rsid w:val="00645D6F"/>
    <w:rsid w:val="00646488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1AFA"/>
    <w:rsid w:val="00665358"/>
    <w:rsid w:val="00670972"/>
    <w:rsid w:val="0067142B"/>
    <w:rsid w:val="00671CEE"/>
    <w:rsid w:val="0067473C"/>
    <w:rsid w:val="0067582C"/>
    <w:rsid w:val="0068392A"/>
    <w:rsid w:val="00685748"/>
    <w:rsid w:val="00685ACD"/>
    <w:rsid w:val="00687B4F"/>
    <w:rsid w:val="0069125A"/>
    <w:rsid w:val="0069183C"/>
    <w:rsid w:val="006921A4"/>
    <w:rsid w:val="006937BF"/>
    <w:rsid w:val="00693B9A"/>
    <w:rsid w:val="006941DD"/>
    <w:rsid w:val="0069657F"/>
    <w:rsid w:val="006971CE"/>
    <w:rsid w:val="006A6E9B"/>
    <w:rsid w:val="006B012B"/>
    <w:rsid w:val="006B07FB"/>
    <w:rsid w:val="006B087E"/>
    <w:rsid w:val="006B38D0"/>
    <w:rsid w:val="006B67AC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3570"/>
    <w:rsid w:val="007151D7"/>
    <w:rsid w:val="00715E3A"/>
    <w:rsid w:val="00716ED0"/>
    <w:rsid w:val="00722A01"/>
    <w:rsid w:val="00722BA8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1018"/>
    <w:rsid w:val="00751A0D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24A6"/>
    <w:rsid w:val="007E45B8"/>
    <w:rsid w:val="007E6007"/>
    <w:rsid w:val="007F0475"/>
    <w:rsid w:val="007F27E1"/>
    <w:rsid w:val="007F5A18"/>
    <w:rsid w:val="007F5EAC"/>
    <w:rsid w:val="0080005D"/>
    <w:rsid w:val="0080201D"/>
    <w:rsid w:val="00803C8C"/>
    <w:rsid w:val="00804619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44E04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46EA"/>
    <w:rsid w:val="008949B2"/>
    <w:rsid w:val="008952D0"/>
    <w:rsid w:val="0089605A"/>
    <w:rsid w:val="008A15C4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6132"/>
    <w:rsid w:val="0091648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3D0F"/>
    <w:rsid w:val="009C581C"/>
    <w:rsid w:val="009C591A"/>
    <w:rsid w:val="009D64B3"/>
    <w:rsid w:val="009D65CA"/>
    <w:rsid w:val="009E32D9"/>
    <w:rsid w:val="009E369D"/>
    <w:rsid w:val="009F48CA"/>
    <w:rsid w:val="009F5E0D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E76"/>
    <w:rsid w:val="00A12F9A"/>
    <w:rsid w:val="00A15CF8"/>
    <w:rsid w:val="00A1788B"/>
    <w:rsid w:val="00A21A72"/>
    <w:rsid w:val="00A24622"/>
    <w:rsid w:val="00A25724"/>
    <w:rsid w:val="00A30C25"/>
    <w:rsid w:val="00A3500A"/>
    <w:rsid w:val="00A35CEA"/>
    <w:rsid w:val="00A375CF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1783"/>
    <w:rsid w:val="00A7246F"/>
    <w:rsid w:val="00A73C69"/>
    <w:rsid w:val="00A73EC9"/>
    <w:rsid w:val="00A74A9F"/>
    <w:rsid w:val="00A74E60"/>
    <w:rsid w:val="00A75775"/>
    <w:rsid w:val="00A8097A"/>
    <w:rsid w:val="00A80AB8"/>
    <w:rsid w:val="00A8201E"/>
    <w:rsid w:val="00A84B0E"/>
    <w:rsid w:val="00A84F96"/>
    <w:rsid w:val="00A85CB8"/>
    <w:rsid w:val="00A86EAD"/>
    <w:rsid w:val="00A90AF0"/>
    <w:rsid w:val="00A920A2"/>
    <w:rsid w:val="00A92364"/>
    <w:rsid w:val="00A93A10"/>
    <w:rsid w:val="00A953FC"/>
    <w:rsid w:val="00A96438"/>
    <w:rsid w:val="00AA06CF"/>
    <w:rsid w:val="00AA1058"/>
    <w:rsid w:val="00AA3E8A"/>
    <w:rsid w:val="00AB052D"/>
    <w:rsid w:val="00AB162A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3BC"/>
    <w:rsid w:val="00AE62A8"/>
    <w:rsid w:val="00AE7EE7"/>
    <w:rsid w:val="00AF0308"/>
    <w:rsid w:val="00AF27A1"/>
    <w:rsid w:val="00AF31EB"/>
    <w:rsid w:val="00AF4F51"/>
    <w:rsid w:val="00B02146"/>
    <w:rsid w:val="00B03DD2"/>
    <w:rsid w:val="00B05F31"/>
    <w:rsid w:val="00B065BB"/>
    <w:rsid w:val="00B13735"/>
    <w:rsid w:val="00B13BC7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B81"/>
    <w:rsid w:val="00B751D2"/>
    <w:rsid w:val="00B75AC4"/>
    <w:rsid w:val="00B80FBF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3E9"/>
    <w:rsid w:val="00B96F6F"/>
    <w:rsid w:val="00BA1CA0"/>
    <w:rsid w:val="00BA39F9"/>
    <w:rsid w:val="00BA7232"/>
    <w:rsid w:val="00BB76B7"/>
    <w:rsid w:val="00BC2278"/>
    <w:rsid w:val="00BC43B4"/>
    <w:rsid w:val="00BC7BFE"/>
    <w:rsid w:val="00BE09E3"/>
    <w:rsid w:val="00BE7D1B"/>
    <w:rsid w:val="00BF6134"/>
    <w:rsid w:val="00BF6687"/>
    <w:rsid w:val="00C00467"/>
    <w:rsid w:val="00C01F63"/>
    <w:rsid w:val="00C05212"/>
    <w:rsid w:val="00C1304E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66A"/>
    <w:rsid w:val="00C92E96"/>
    <w:rsid w:val="00C95D30"/>
    <w:rsid w:val="00C97FE4"/>
    <w:rsid w:val="00CA13A0"/>
    <w:rsid w:val="00CA545B"/>
    <w:rsid w:val="00CA7B3D"/>
    <w:rsid w:val="00CB12B9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139"/>
    <w:rsid w:val="00CE4C1D"/>
    <w:rsid w:val="00CE6E18"/>
    <w:rsid w:val="00CF3978"/>
    <w:rsid w:val="00CF407F"/>
    <w:rsid w:val="00CF6311"/>
    <w:rsid w:val="00CF65CA"/>
    <w:rsid w:val="00CF7D24"/>
    <w:rsid w:val="00D00578"/>
    <w:rsid w:val="00D03E1A"/>
    <w:rsid w:val="00D0418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71E7"/>
    <w:rsid w:val="00D319F6"/>
    <w:rsid w:val="00D319FE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08AF"/>
    <w:rsid w:val="00D6131E"/>
    <w:rsid w:val="00D61476"/>
    <w:rsid w:val="00D6380D"/>
    <w:rsid w:val="00D71FCD"/>
    <w:rsid w:val="00D72DC0"/>
    <w:rsid w:val="00D74A5C"/>
    <w:rsid w:val="00D81440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449A"/>
    <w:rsid w:val="00E750DE"/>
    <w:rsid w:val="00E77560"/>
    <w:rsid w:val="00E77FF8"/>
    <w:rsid w:val="00E80030"/>
    <w:rsid w:val="00E81295"/>
    <w:rsid w:val="00E85FE7"/>
    <w:rsid w:val="00E9228A"/>
    <w:rsid w:val="00E9378B"/>
    <w:rsid w:val="00E93AF8"/>
    <w:rsid w:val="00E947E4"/>
    <w:rsid w:val="00E9679B"/>
    <w:rsid w:val="00E96FA4"/>
    <w:rsid w:val="00EA02CD"/>
    <w:rsid w:val="00EA4C24"/>
    <w:rsid w:val="00EA615A"/>
    <w:rsid w:val="00EA6C3C"/>
    <w:rsid w:val="00EB1B4B"/>
    <w:rsid w:val="00EC00B6"/>
    <w:rsid w:val="00EC29AC"/>
    <w:rsid w:val="00EC2BCF"/>
    <w:rsid w:val="00ED422A"/>
    <w:rsid w:val="00ED7E35"/>
    <w:rsid w:val="00EE18CA"/>
    <w:rsid w:val="00EF1567"/>
    <w:rsid w:val="00EF26A1"/>
    <w:rsid w:val="00F00524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2D38"/>
    <w:rsid w:val="00F56C08"/>
    <w:rsid w:val="00F57452"/>
    <w:rsid w:val="00F62E38"/>
    <w:rsid w:val="00F643C7"/>
    <w:rsid w:val="00F64C4C"/>
    <w:rsid w:val="00F71684"/>
    <w:rsid w:val="00F73755"/>
    <w:rsid w:val="00F73914"/>
    <w:rsid w:val="00F7413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A32"/>
    <w:rsid w:val="00FA254A"/>
    <w:rsid w:val="00FA2593"/>
    <w:rsid w:val="00FA4AE5"/>
    <w:rsid w:val="00FB39EA"/>
    <w:rsid w:val="00FB5CE0"/>
    <w:rsid w:val="00FC1B9F"/>
    <w:rsid w:val="00FC3278"/>
    <w:rsid w:val="00FD01DA"/>
    <w:rsid w:val="00FD17AC"/>
    <w:rsid w:val="00FD4311"/>
    <w:rsid w:val="00FD6016"/>
    <w:rsid w:val="00FE26E0"/>
    <w:rsid w:val="00FE3A21"/>
    <w:rsid w:val="00FE3DFB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370E7"/>
  <w15:docId w15:val="{88F3E07C-0115-415F-91E1-B26E906B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2594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Jarosław Rzeczkowski</dc:creator>
  <cp:lastModifiedBy>Jarosław Rzeczkowski</cp:lastModifiedBy>
  <cp:revision>4</cp:revision>
  <cp:lastPrinted>2012-09-14T12:38:00Z</cp:lastPrinted>
  <dcterms:created xsi:type="dcterms:W3CDTF">2019-10-16T19:23:00Z</dcterms:created>
  <dcterms:modified xsi:type="dcterms:W3CDTF">2020-02-15T09:50:00Z</dcterms:modified>
</cp:coreProperties>
</file>