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F77E0" w14:textId="77777777" w:rsidR="009901B6" w:rsidRDefault="00A93BA3">
      <w:pPr>
        <w:pStyle w:val="Nagwek1"/>
        <w:tabs>
          <w:tab w:val="left" w:pos="2832"/>
        </w:tabs>
        <w:spacing w:line="340" w:lineRule="exact"/>
        <w:jc w:val="center"/>
      </w:pPr>
      <w:r>
        <w:rPr>
          <w:rFonts w:ascii="Times New Roman" w:hAnsi="Times New Roman"/>
          <w:i w:val="0"/>
          <w:sz w:val="22"/>
          <w:szCs w:val="22"/>
        </w:rPr>
        <w:t>UMOWA POWIERZENIA PRZETWARZANIA DANYCH OSOBOWYCH</w:t>
      </w:r>
    </w:p>
    <w:p w14:paraId="44A6B0B4" w14:textId="77073986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DO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UMOWY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NR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6F20D7">
        <w:rPr>
          <w:rFonts w:ascii="Times New Roman" w:hAnsi="Times New Roman" w:cs="Times New Roman"/>
          <w:b/>
        </w:rPr>
        <w:t>15</w:t>
      </w:r>
      <w:r>
        <w:rPr>
          <w:rFonts w:ascii="Times New Roman" w:hAnsi="Times New Roman" w:cs="Times New Roman"/>
          <w:b/>
        </w:rPr>
        <w:t>/</w:t>
      </w:r>
      <w:r w:rsidR="006F20D7">
        <w:rPr>
          <w:rFonts w:ascii="Times New Roman" w:eastAsia="Times New Roman" w:hAnsi="Times New Roman" w:cs="Times New Roman"/>
          <w:b/>
        </w:rPr>
        <w:t>PN</w:t>
      </w:r>
      <w:r w:rsidR="00C1712F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20</w:t>
      </w:r>
      <w:r w:rsidR="006F20D7">
        <w:rPr>
          <w:rFonts w:ascii="Times New Roman" w:hAnsi="Times New Roman" w:cs="Times New Roman"/>
          <w:b/>
        </w:rPr>
        <w:t>20</w:t>
      </w:r>
    </w:p>
    <w:p w14:paraId="49D5CB8C" w14:textId="77777777" w:rsidR="009901B6" w:rsidRDefault="009901B6">
      <w:pPr>
        <w:spacing w:after="0" w:line="340" w:lineRule="exact"/>
      </w:pPr>
    </w:p>
    <w:p w14:paraId="29EE91C0" w14:textId="19408ED1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</w:rPr>
        <w:t>Zawarta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........20</w:t>
      </w:r>
      <w:r w:rsidR="006F20D7">
        <w:rPr>
          <w:rFonts w:ascii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Miastku </w:t>
      </w:r>
      <w:r>
        <w:rPr>
          <w:rFonts w:ascii="Times New Roman" w:hAnsi="Times New Roman" w:cs="Times New Roman"/>
        </w:rPr>
        <w:t>pomiędzy:</w:t>
      </w:r>
    </w:p>
    <w:p w14:paraId="405A4F10" w14:textId="77777777" w:rsidR="009901B6" w:rsidRDefault="009901B6">
      <w:pPr>
        <w:spacing w:after="0" w:line="340" w:lineRule="exact"/>
        <w:jc w:val="both"/>
      </w:pPr>
    </w:p>
    <w:p w14:paraId="6397EA42" w14:textId="77777777" w:rsidR="009901B6" w:rsidRDefault="00A93BA3">
      <w:pPr>
        <w:numPr>
          <w:ilvl w:val="0"/>
          <w:numId w:val="2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Szpitalem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Miejskim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Miastku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o.o.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ul.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Wybickiego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77</w:t>
      </w:r>
      <w:r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200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Miastko,</w:t>
      </w:r>
      <w:r>
        <w:rPr>
          <w:rFonts w:ascii="Times New Roman" w:eastAsia="Times New Roman" w:hAnsi="Times New Roman" w:cs="Times New Roman"/>
        </w:rPr>
        <w:t xml:space="preserve"> KRS  00000492641, </w:t>
      </w:r>
      <w:r>
        <w:rPr>
          <w:rFonts w:ascii="Times New Roman" w:hAnsi="Times New Roman" w:cs="Times New Roman"/>
        </w:rPr>
        <w:t>reprezentowaną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Renatę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Kiempa</w:t>
      </w:r>
      <w:proofErr w:type="spellEnd"/>
      <w:r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Prezesa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Zarządu,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Administratorem</w:t>
      </w:r>
    </w:p>
    <w:p w14:paraId="5602D0D3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</w:rPr>
        <w:t>a</w:t>
      </w:r>
    </w:p>
    <w:p w14:paraId="4512093E" w14:textId="77777777" w:rsidR="009901B6" w:rsidRDefault="009901B6">
      <w:pPr>
        <w:spacing w:after="0" w:line="340" w:lineRule="exact"/>
        <w:jc w:val="both"/>
      </w:pPr>
    </w:p>
    <w:p w14:paraId="5FF95A27" w14:textId="77777777" w:rsidR="009901B6" w:rsidRDefault="00A93BA3">
      <w:pPr>
        <w:numPr>
          <w:ilvl w:val="0"/>
          <w:numId w:val="2"/>
        </w:numPr>
        <w:tabs>
          <w:tab w:val="clear" w:pos="360"/>
          <w:tab w:val="left" w:pos="340"/>
        </w:tabs>
        <w:spacing w:after="0" w:line="340" w:lineRule="exact"/>
        <w:jc w:val="both"/>
      </w:pPr>
      <w:r>
        <w:rPr>
          <w:rFonts w:ascii="Times New Roman" w:hAnsi="Times New Roman" w:cs="Times New Roman"/>
        </w:rPr>
        <w:t>............................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działającą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podstawie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wpisu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NIP: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...................................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reprezentowaną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..................................................................................,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zwaną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następującej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treści:</w:t>
      </w:r>
    </w:p>
    <w:p w14:paraId="7C0460B5" w14:textId="77777777" w:rsidR="009901B6" w:rsidRDefault="009901B6">
      <w:pPr>
        <w:spacing w:after="0" w:line="340" w:lineRule="exact"/>
      </w:pPr>
    </w:p>
    <w:p w14:paraId="4EFEF81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</w:t>
      </w:r>
    </w:p>
    <w:p w14:paraId="26805968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Powierzenie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osobowych</w:t>
      </w:r>
    </w:p>
    <w:p w14:paraId="24F2B676" w14:textId="77777777" w:rsidR="009901B6" w:rsidRDefault="009901B6">
      <w:pPr>
        <w:spacing w:after="0" w:line="340" w:lineRule="exact"/>
        <w:jc w:val="both"/>
      </w:pPr>
    </w:p>
    <w:p w14:paraId="0E4E91E1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zasadach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Umowie.</w:t>
      </w:r>
    </w:p>
    <w:p w14:paraId="773F2360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umową,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Parlamentu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Europejskiego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(UE)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2016/679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kwietnia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sprawie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fizycznych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sprawie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swobodnego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przepływu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(zwanego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Rozporządzeniem)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przepisami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powszechnie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obowiązującego,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</w:p>
    <w:p w14:paraId="4C3D1462" w14:textId="77777777" w:rsidR="009901B6" w:rsidRDefault="00A93BA3">
      <w:pPr>
        <w:pStyle w:val="Akapitzlist1"/>
        <w:numPr>
          <w:ilvl w:val="0"/>
          <w:numId w:val="3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oświadcza,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wymogi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  <w:r>
        <w:rPr>
          <w:rFonts w:ascii="Times New Roman" w:eastAsia="Times New Roman" w:hAnsi="Times New Roman" w:cs="Times New Roman"/>
        </w:rPr>
        <w:t xml:space="preserve"> </w:t>
      </w:r>
    </w:p>
    <w:p w14:paraId="5E43CCD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</w:t>
      </w:r>
    </w:p>
    <w:p w14:paraId="6A163AC1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Zakres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cel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</w:p>
    <w:p w14:paraId="71D8F878" w14:textId="77777777" w:rsidR="009901B6" w:rsidRDefault="009901B6">
      <w:pPr>
        <w:spacing w:after="0" w:line="340" w:lineRule="exact"/>
        <w:jc w:val="center"/>
      </w:pPr>
    </w:p>
    <w:p w14:paraId="2BC10530" w14:textId="77777777" w:rsidR="009901B6" w:rsidRDefault="00A93BA3">
      <w:pPr>
        <w:pStyle w:val="Akapitzlist1"/>
        <w:numPr>
          <w:ilvl w:val="0"/>
          <w:numId w:val="4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podstawie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 xml:space="preserve">…………………………………………………………  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postaci</w:t>
      </w:r>
      <w:r>
        <w:rPr>
          <w:rFonts w:ascii="Times New Roman" w:eastAsia="Times New Roman" w:hAnsi="Times New Roman" w:cs="Times New Roman"/>
        </w:rPr>
        <w:t xml:space="preserve"> …………………………………</w:t>
      </w:r>
    </w:p>
    <w:p w14:paraId="26F0C400" w14:textId="77777777" w:rsidR="009901B6" w:rsidRDefault="00A93BA3">
      <w:pPr>
        <w:pStyle w:val="Akapitzlist1"/>
        <w:numPr>
          <w:ilvl w:val="0"/>
          <w:numId w:val="4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wyłącznie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7D9C0B5D" w14:textId="77777777" w:rsidR="009901B6" w:rsidRDefault="009901B6">
      <w:pPr>
        <w:spacing w:after="0" w:line="340" w:lineRule="exact"/>
        <w:jc w:val="center"/>
      </w:pPr>
    </w:p>
    <w:p w14:paraId="666CE70B" w14:textId="73D4A00E" w:rsidR="009901B6" w:rsidRDefault="009901B6">
      <w:pPr>
        <w:spacing w:after="0" w:line="340" w:lineRule="exact"/>
        <w:jc w:val="center"/>
        <w:rPr>
          <w:rFonts w:ascii="Times New Roman" w:hAnsi="Times New Roman" w:cs="Times New Roman"/>
          <w:b/>
        </w:rPr>
        <w:sectPr w:rsidR="009901B6" w:rsidSect="00EE07DF">
          <w:headerReference w:type="first" r:id="rId7"/>
          <w:footerReference w:type="first" r:id="rId8"/>
          <w:pgSz w:w="11906" w:h="16838"/>
          <w:pgMar w:top="1178" w:right="1417" w:bottom="1417" w:left="1417" w:header="708" w:footer="624" w:gutter="0"/>
          <w:cols w:space="708"/>
          <w:titlePg/>
          <w:docGrid w:linePitch="600" w:charSpace="36864"/>
        </w:sectPr>
      </w:pPr>
    </w:p>
    <w:p w14:paraId="228F616E" w14:textId="0D305668" w:rsidR="006F20D7" w:rsidRDefault="006F20D7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3</w:t>
      </w:r>
    </w:p>
    <w:p w14:paraId="7AE87F5D" w14:textId="46616C95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Obowiązki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przetwarzającego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6B01FB" w14:textId="77777777" w:rsidR="009901B6" w:rsidRDefault="009901B6">
      <w:pPr>
        <w:spacing w:after="0" w:line="340" w:lineRule="exact"/>
        <w:jc w:val="center"/>
      </w:pPr>
    </w:p>
    <w:p w14:paraId="5837C2F0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zabezpieczenia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odpowiednich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zapewniających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adekwatny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stopień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bezpieczeństwa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odpowiadający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ryzyku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związanym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</w:p>
    <w:p w14:paraId="6E3E5956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dołożyć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należytej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staranności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osobowych.</w:t>
      </w:r>
    </w:p>
    <w:p w14:paraId="68F62483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każde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żądanie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jest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zobowiązany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przedstawić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przetwarzały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podczas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</w:p>
    <w:p w14:paraId="45E3A190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zapewnić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zarówno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trakcie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zatrudnienia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ustaniu.</w:t>
      </w:r>
    </w:p>
    <w:p w14:paraId="48B9E156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prowadzi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rejestr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wszystkich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kategorii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dokonywanych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30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</w:p>
    <w:p w14:paraId="1E0679C9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zakończeniu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świadczenia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zwraca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istniejące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kopie,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członkowskiego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nakazują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przechowywanie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osobowych.</w:t>
      </w:r>
    </w:p>
    <w:p w14:paraId="797AC9D1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miarę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możliwości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pomaga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niezbędnym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zakresie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wywiązywać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odpowiadania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żądania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wywiązywania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32-36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69D40CC" w14:textId="77777777" w:rsidR="009901B6" w:rsidRDefault="00A93BA3">
      <w:pPr>
        <w:pStyle w:val="Akapitzlist1"/>
        <w:numPr>
          <w:ilvl w:val="0"/>
          <w:numId w:val="5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stwierdzeniu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naruszenia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zgłasza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zbędnej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zwłoki,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później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ciągu</w:t>
      </w:r>
      <w:r>
        <w:rPr>
          <w:rFonts w:ascii="Times New Roman" w:eastAsia="Times New Roman" w:hAnsi="Times New Roman" w:cs="Times New Roman"/>
        </w:rPr>
        <w:t xml:space="preserve"> 48 </w:t>
      </w:r>
      <w:r>
        <w:rPr>
          <w:rFonts w:ascii="Times New Roman" w:hAnsi="Times New Roman" w:cs="Times New Roman"/>
        </w:rPr>
        <w:t>h.</w:t>
      </w:r>
    </w:p>
    <w:p w14:paraId="09CBC547" w14:textId="77777777" w:rsidR="009901B6" w:rsidRDefault="009901B6">
      <w:pPr>
        <w:spacing w:after="0" w:line="340" w:lineRule="exact"/>
        <w:jc w:val="center"/>
      </w:pPr>
    </w:p>
    <w:p w14:paraId="695BEF4F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4</w:t>
      </w:r>
    </w:p>
    <w:p w14:paraId="06F8A496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Prawo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kontroli</w:t>
      </w:r>
    </w:p>
    <w:p w14:paraId="0BCEBDC7" w14:textId="77777777" w:rsidR="009901B6" w:rsidRDefault="009901B6">
      <w:pPr>
        <w:spacing w:after="0" w:line="340" w:lineRule="exact"/>
        <w:jc w:val="center"/>
      </w:pPr>
    </w:p>
    <w:p w14:paraId="15532003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zastosowane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zabezpieczeniu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postanowienia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  <w:r>
        <w:rPr>
          <w:rFonts w:ascii="Times New Roman" w:eastAsia="Times New Roman" w:hAnsi="Times New Roman" w:cs="Times New Roman"/>
        </w:rPr>
        <w:t xml:space="preserve"> </w:t>
      </w:r>
    </w:p>
    <w:p w14:paraId="30FFC6B7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będzie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godzinach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minimum</w:t>
      </w:r>
      <w:r>
        <w:rPr>
          <w:rFonts w:ascii="Times New Roman" w:eastAsia="Times New Roman" w:hAnsi="Times New Roman" w:cs="Times New Roman"/>
        </w:rPr>
        <w:t xml:space="preserve"> 14 </w:t>
      </w:r>
      <w:r>
        <w:rPr>
          <w:rFonts w:ascii="Times New Roman" w:hAnsi="Times New Roman" w:cs="Times New Roman"/>
        </w:rPr>
        <w:t>dniowym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uprzedzeniem.</w:t>
      </w:r>
    </w:p>
    <w:p w14:paraId="5F773A16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usunięcia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uchybień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stwierdzonych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podczas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terminie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wskazanym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dłuższym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dni.</w:t>
      </w:r>
    </w:p>
    <w:p w14:paraId="7BFC5580" w14:textId="77777777" w:rsidR="009901B6" w:rsidRDefault="00A93BA3">
      <w:pPr>
        <w:pStyle w:val="Akapitzlist1"/>
        <w:numPr>
          <w:ilvl w:val="0"/>
          <w:numId w:val="6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niezbędne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wykazania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28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A6904D7" w14:textId="77777777" w:rsidR="009901B6" w:rsidRDefault="009901B6">
      <w:pPr>
        <w:spacing w:after="0" w:line="340" w:lineRule="exact"/>
        <w:jc w:val="center"/>
      </w:pPr>
    </w:p>
    <w:p w14:paraId="49EB70F7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5</w:t>
      </w:r>
    </w:p>
    <w:p w14:paraId="68598ACC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Dalsze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powierzenie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danych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przetwarzania</w:t>
      </w:r>
    </w:p>
    <w:p w14:paraId="4E2E907F" w14:textId="77777777" w:rsidR="009901B6" w:rsidRDefault="009901B6">
      <w:pPr>
        <w:spacing w:after="0" w:line="340" w:lineRule="exact"/>
        <w:jc w:val="center"/>
      </w:pPr>
    </w:p>
    <w:p w14:paraId="6B6A308D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objęte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dalszego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podmiotowi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jedynie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części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uzyskaniu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uprzedniej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Administratora. </w:t>
      </w:r>
    </w:p>
    <w:p w14:paraId="63D577F3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dołożyć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należytej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staranności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</w:p>
    <w:p w14:paraId="0F678052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spoczywają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stosowanie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środków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organizacyjnych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spełniało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wymogi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Rozporządzenia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chroniło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dotyczą.</w:t>
      </w:r>
      <w:r>
        <w:rPr>
          <w:rFonts w:ascii="Times New Roman" w:eastAsia="Times New Roman" w:hAnsi="Times New Roman" w:cs="Times New Roman"/>
        </w:rPr>
        <w:t xml:space="preserve"> </w:t>
      </w:r>
    </w:p>
    <w:p w14:paraId="10B27181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ponosi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pełną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odpowiedzialność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wobec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wywiązanie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spoczywających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danych.</w:t>
      </w:r>
    </w:p>
    <w:p w14:paraId="28B91FAE" w14:textId="77777777" w:rsidR="009901B6" w:rsidRDefault="00A93BA3">
      <w:pPr>
        <w:pStyle w:val="Akapitzlist1"/>
        <w:numPr>
          <w:ilvl w:val="0"/>
          <w:numId w:val="7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Przekazanie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trzeciego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nastąpić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jedynie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polecenie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nakłada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państwa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członkowskiego,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któremu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podlega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przypadku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rozpoczęciem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prawnym,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zabrania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udzielania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uwagi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ważny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interes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publiczny.</w:t>
      </w:r>
    </w:p>
    <w:p w14:paraId="61012A6E" w14:textId="77777777" w:rsidR="009901B6" w:rsidRDefault="009901B6">
      <w:pPr>
        <w:spacing w:after="0" w:line="340" w:lineRule="exact"/>
        <w:jc w:val="center"/>
      </w:pPr>
    </w:p>
    <w:p w14:paraId="04C59E19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6</w:t>
      </w:r>
    </w:p>
    <w:p w14:paraId="2C4EDA48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Odpowiedzialność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Podmiotu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przetwarzającego</w:t>
      </w:r>
    </w:p>
    <w:p w14:paraId="6818D4A5" w14:textId="77777777" w:rsidR="009901B6" w:rsidRDefault="009901B6">
      <w:pPr>
        <w:spacing w:after="0" w:line="340" w:lineRule="exact"/>
        <w:jc w:val="center"/>
      </w:pPr>
    </w:p>
    <w:p w14:paraId="1BA2ABA4" w14:textId="77777777" w:rsidR="009901B6" w:rsidRDefault="00A93BA3">
      <w:pPr>
        <w:pStyle w:val="Akapitzlist1"/>
        <w:numPr>
          <w:ilvl w:val="0"/>
          <w:numId w:val="8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odpowiedzialny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wykorzystanie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niezgodnie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treścią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udostępnienie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nieupoważnionym.</w:t>
      </w:r>
      <w:r>
        <w:rPr>
          <w:rFonts w:ascii="Times New Roman" w:eastAsia="Times New Roman" w:hAnsi="Times New Roman" w:cs="Times New Roman"/>
        </w:rPr>
        <w:t xml:space="preserve"> </w:t>
      </w:r>
    </w:p>
    <w:p w14:paraId="4A9F630E" w14:textId="77777777" w:rsidR="009901B6" w:rsidRDefault="00A93BA3">
      <w:pPr>
        <w:pStyle w:val="Akapitzlist1"/>
        <w:numPr>
          <w:ilvl w:val="0"/>
          <w:numId w:val="8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niezwłocznego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poinformowania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jakimkolwiek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postępowaniu,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administracyjnym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sądowym,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określonych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umowie,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jakiejkolwiek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decyzji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administracyjnej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orzeczeniu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skierowanych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Podmiotu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przetwarzającego,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planowanych,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wiadome,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realizowanych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inspekcjach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Podmiocie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szczególności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prowadzonych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inspektorów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upoważnionych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Prezesa Urzędu Danych Osobowych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Niniejszy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ustęp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wyłącznie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powierzonych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Administratora.</w:t>
      </w:r>
    </w:p>
    <w:p w14:paraId="5FA7FDEE" w14:textId="77777777" w:rsidR="009901B6" w:rsidRDefault="009901B6">
      <w:pPr>
        <w:pStyle w:val="Akapitzlist1"/>
        <w:spacing w:after="0" w:line="340" w:lineRule="exact"/>
        <w:ind w:left="0"/>
        <w:jc w:val="both"/>
      </w:pPr>
    </w:p>
    <w:p w14:paraId="4AC5783D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7</w:t>
      </w:r>
    </w:p>
    <w:p w14:paraId="14A2A1C4" w14:textId="77777777" w:rsidR="009901B6" w:rsidRDefault="00A93BA3">
      <w:pPr>
        <w:spacing w:after="0" w:line="340" w:lineRule="exact"/>
        <w:jc w:val="center"/>
      </w:pPr>
      <w:r>
        <w:rPr>
          <w:rFonts w:ascii="Times New Roman" w:hAnsi="Times New Roman" w:cs="Times New Roman"/>
          <w:b/>
        </w:rPr>
        <w:t>Zasady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zachowania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poufności</w:t>
      </w:r>
    </w:p>
    <w:p w14:paraId="3E249B5E" w14:textId="77777777" w:rsidR="009901B6" w:rsidRDefault="009901B6">
      <w:pPr>
        <w:spacing w:after="0" w:line="340" w:lineRule="exact"/>
        <w:jc w:val="center"/>
      </w:pPr>
    </w:p>
    <w:p w14:paraId="1D6943B6" w14:textId="77777777" w:rsidR="009901B6" w:rsidRDefault="00A93BA3">
      <w:pPr>
        <w:pStyle w:val="Akapitzlist1"/>
        <w:numPr>
          <w:ilvl w:val="0"/>
          <w:numId w:val="9"/>
        </w:numPr>
        <w:spacing w:after="0" w:line="3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zobowiązuje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wszelkich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materiałów,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dokumentów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szczególnych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kategorii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osobowych)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otrzymanych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współpracujących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uzyskanych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jakikolwiek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sposób,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zamierzony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przypadkowy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formie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ustnej,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elektronicznej.</w:t>
      </w:r>
    </w:p>
    <w:p w14:paraId="6A57596F" w14:textId="77777777" w:rsidR="009901B6" w:rsidRDefault="00A93BA3">
      <w:pPr>
        <w:pStyle w:val="Akapitzlist1"/>
        <w:numPr>
          <w:ilvl w:val="0"/>
          <w:numId w:val="9"/>
        </w:numPr>
        <w:spacing w:after="0" w:line="340" w:lineRule="exact"/>
        <w:jc w:val="both"/>
      </w:pPr>
      <w:r>
        <w:rPr>
          <w:rFonts w:ascii="Times New Roman" w:hAnsi="Times New Roman" w:cs="Times New Roman"/>
        </w:rPr>
        <w:t>Podmiot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przetwarzający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oświadcza,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związku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zobowiązaniem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zachowania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tajemnicy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poufnych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wykorzystywane,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ujawniane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udostępniane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pisemnej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Administratora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wykonanie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chyba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że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konieczność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ujawnienia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posiadanych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wynika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obowiązujących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przepisów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prawa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</w:p>
    <w:p w14:paraId="340ED9A2" w14:textId="77777777" w:rsidR="009901B6" w:rsidRDefault="009901B6">
      <w:pPr>
        <w:spacing w:after="0" w:line="340" w:lineRule="exact"/>
      </w:pPr>
    </w:p>
    <w:p w14:paraId="38BFDB51" w14:textId="77777777" w:rsidR="009901B6" w:rsidRDefault="009901B6">
      <w:pPr>
        <w:spacing w:after="0" w:line="340" w:lineRule="exact"/>
        <w:jc w:val="center"/>
      </w:pPr>
    </w:p>
    <w:p w14:paraId="334D867F" w14:textId="77777777" w:rsidR="009901B6" w:rsidRDefault="00A93BA3">
      <w:pPr>
        <w:spacing w:after="0" w:line="340" w:lineRule="exac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02D8855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  <w:b/>
        </w:rPr>
        <w:t>PODMIOT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PRZETWARZAJĄCY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ADMINISTRATOR </w:t>
      </w:r>
    </w:p>
    <w:p w14:paraId="2DD408AF" w14:textId="77777777" w:rsidR="009901B6" w:rsidRDefault="009901B6">
      <w:pPr>
        <w:spacing w:after="0" w:line="340" w:lineRule="exact"/>
        <w:jc w:val="both"/>
      </w:pPr>
    </w:p>
    <w:p w14:paraId="3A5DF951" w14:textId="77777777" w:rsidR="009901B6" w:rsidRDefault="009901B6">
      <w:pPr>
        <w:spacing w:after="0" w:line="340" w:lineRule="exact"/>
        <w:jc w:val="both"/>
      </w:pPr>
    </w:p>
    <w:p w14:paraId="423266CD" w14:textId="77777777" w:rsidR="009901B6" w:rsidRDefault="009901B6">
      <w:pPr>
        <w:spacing w:after="0" w:line="340" w:lineRule="exact"/>
        <w:jc w:val="both"/>
      </w:pPr>
    </w:p>
    <w:p w14:paraId="229EA02A" w14:textId="77777777" w:rsidR="009901B6" w:rsidRDefault="00A93BA3">
      <w:pPr>
        <w:spacing w:after="0" w:line="340" w:lineRule="exact"/>
        <w:jc w:val="both"/>
      </w:pPr>
      <w:r>
        <w:rPr>
          <w:rFonts w:ascii="Times New Roman" w:hAnsi="Times New Roman" w:cs="Times New Roman"/>
          <w:b/>
        </w:rPr>
        <w:t>_____________________________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_____________________________</w:t>
      </w:r>
    </w:p>
    <w:p w14:paraId="3A732EFE" w14:textId="77777777" w:rsidR="00A93BA3" w:rsidRDefault="00A93BA3">
      <w:pPr>
        <w:spacing w:after="0" w:line="340" w:lineRule="exact"/>
        <w:jc w:val="both"/>
      </w:pPr>
    </w:p>
    <w:sectPr w:rsidR="00A93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534DB2" w14:textId="77777777" w:rsidR="00E62355" w:rsidRDefault="00E62355">
      <w:pPr>
        <w:spacing w:after="0" w:line="240" w:lineRule="auto"/>
      </w:pPr>
      <w:r>
        <w:separator/>
      </w:r>
    </w:p>
  </w:endnote>
  <w:endnote w:type="continuationSeparator" w:id="0">
    <w:p w14:paraId="390A4DBB" w14:textId="77777777" w:rsidR="00E62355" w:rsidRDefault="00E6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25FF1" w14:textId="77777777" w:rsidR="00EE07DF" w:rsidRDefault="00EE07DF">
    <w:pPr>
      <w:pStyle w:val="Stopka"/>
      <w:rPr>
        <w:rFonts w:asciiTheme="majorHAnsi" w:hAnsiTheme="majorHAnsi"/>
        <w:b/>
        <w:sz w:val="16"/>
        <w:szCs w:val="16"/>
      </w:rPr>
    </w:pPr>
  </w:p>
  <w:p w14:paraId="4F576F4D" w14:textId="77777777" w:rsidR="00EE07DF" w:rsidRDefault="00F309FA">
    <w:pPr>
      <w:pStyle w:val="Stopka"/>
      <w:rPr>
        <w:rFonts w:asciiTheme="majorHAnsi" w:hAnsiTheme="majorHAnsi"/>
        <w:b/>
        <w:sz w:val="16"/>
        <w:szCs w:val="16"/>
      </w:rPr>
    </w:pPr>
    <w:r>
      <w:rPr>
        <w:rFonts w:asciiTheme="majorHAnsi" w:hAnsiTheme="majorHAnsi"/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6D24211B" wp14:editId="1E16EB7E">
              <wp:simplePos x="0" y="0"/>
              <wp:positionH relativeFrom="column">
                <wp:posOffset>-71120</wp:posOffset>
              </wp:positionH>
              <wp:positionV relativeFrom="paragraph">
                <wp:posOffset>71119</wp:posOffset>
              </wp:positionV>
              <wp:extent cx="5829300" cy="0"/>
              <wp:effectExtent l="0" t="0" r="0" b="0"/>
              <wp:wrapNone/>
              <wp:docPr id="1" name="Łącznik prostoliniow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D3AE63" id="Łącznik prostoliniowy 9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5.6pt,5.6pt" to="453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">
              <o:lock v:ext="edit" shapetype="f"/>
            </v:line>
          </w:pict>
        </mc:Fallback>
      </mc:AlternateContent>
    </w:r>
  </w:p>
  <w:p w14:paraId="6855B323" w14:textId="43EBC689" w:rsidR="00EE07DF" w:rsidRDefault="00EE07DF" w:rsidP="00EE2E16">
    <w:pPr>
      <w:pStyle w:val="Stopka"/>
      <w:jc w:val="center"/>
      <w:rPr>
        <w:rFonts w:asciiTheme="majorHAnsi" w:hAnsiTheme="majorHAnsi"/>
        <w:b/>
        <w:sz w:val="16"/>
        <w:szCs w:val="16"/>
      </w:rPr>
    </w:pPr>
    <w:r w:rsidRPr="00AB3CEC">
      <w:rPr>
        <w:rFonts w:asciiTheme="majorHAnsi" w:hAnsiTheme="majorHAnsi"/>
        <w:b/>
        <w:i/>
        <w:sz w:val="14"/>
        <w:szCs w:val="14"/>
      </w:rPr>
      <w:t>KRS 00000492641, REGON: 222007697; NIP 842-177-06-10, kapitał zakładowy 2</w:t>
    </w:r>
    <w:r w:rsidR="0046658B">
      <w:rPr>
        <w:rFonts w:asciiTheme="majorHAnsi" w:hAnsiTheme="majorHAnsi"/>
        <w:b/>
        <w:i/>
        <w:sz w:val="14"/>
        <w:szCs w:val="14"/>
      </w:rPr>
      <w:t>3</w:t>
    </w:r>
    <w:r w:rsidRPr="00AB3CEC">
      <w:rPr>
        <w:rFonts w:asciiTheme="majorHAnsi" w:hAnsiTheme="majorHAnsi"/>
        <w:b/>
        <w:i/>
        <w:sz w:val="14"/>
        <w:szCs w:val="14"/>
      </w:rPr>
      <w:t>.</w:t>
    </w:r>
    <w:r w:rsidR="0046658B">
      <w:rPr>
        <w:rFonts w:asciiTheme="majorHAnsi" w:hAnsiTheme="majorHAnsi"/>
        <w:b/>
        <w:i/>
        <w:sz w:val="14"/>
        <w:szCs w:val="14"/>
      </w:rPr>
      <w:t>1</w:t>
    </w:r>
    <w:r w:rsidRPr="00AB3CEC">
      <w:rPr>
        <w:rFonts w:asciiTheme="majorHAnsi" w:hAnsiTheme="majorHAnsi"/>
        <w:b/>
        <w:i/>
        <w:sz w:val="14"/>
        <w:szCs w:val="14"/>
      </w:rPr>
      <w:t>59.700.00 zł, opłacony w całości</w:t>
    </w:r>
  </w:p>
  <w:p w14:paraId="3AC64192" w14:textId="77777777" w:rsidR="00EE07DF" w:rsidRDefault="00EE07DF">
    <w:pPr>
      <w:pStyle w:val="Stopka"/>
      <w:rPr>
        <w:rFonts w:asciiTheme="majorHAnsi" w:hAnsiTheme="majorHAnsi"/>
        <w:b/>
        <w:sz w:val="16"/>
        <w:szCs w:val="16"/>
      </w:rPr>
    </w:pP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5408" behindDoc="0" locked="0" layoutInCell="1" allowOverlap="1" wp14:anchorId="7054FCCA" wp14:editId="0772BE2F">
          <wp:simplePos x="0" y="0"/>
          <wp:positionH relativeFrom="margin">
            <wp:posOffset>2157730</wp:posOffset>
          </wp:positionH>
          <wp:positionV relativeFrom="margin">
            <wp:posOffset>8306435</wp:posOffset>
          </wp:positionV>
          <wp:extent cx="914400" cy="381000"/>
          <wp:effectExtent l="19050" t="0" r="0" b="0"/>
          <wp:wrapSquare wrapText="bothSides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7456" behindDoc="0" locked="0" layoutInCell="1" allowOverlap="1" wp14:anchorId="57F6BAA9" wp14:editId="2F63B7F8">
          <wp:simplePos x="0" y="0"/>
          <wp:positionH relativeFrom="margin">
            <wp:posOffset>1043305</wp:posOffset>
          </wp:positionH>
          <wp:positionV relativeFrom="margin">
            <wp:posOffset>8306435</wp:posOffset>
          </wp:positionV>
          <wp:extent cx="914400" cy="400050"/>
          <wp:effectExtent l="19050" t="0" r="0" b="0"/>
          <wp:wrapSquare wrapText="bothSides"/>
          <wp:docPr id="1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HAnsi" w:hAnsiTheme="majorHAnsi"/>
        <w:b/>
        <w:noProof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 wp14:anchorId="1F955F04" wp14:editId="406ADF97">
          <wp:simplePos x="0" y="0"/>
          <wp:positionH relativeFrom="margin">
            <wp:posOffset>90805</wp:posOffset>
          </wp:positionH>
          <wp:positionV relativeFrom="margin">
            <wp:posOffset>8306435</wp:posOffset>
          </wp:positionV>
          <wp:extent cx="523875" cy="447675"/>
          <wp:effectExtent l="19050" t="0" r="9525" b="0"/>
          <wp:wrapSquare wrapText="bothSides"/>
          <wp:docPr id="1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CE618B" w14:textId="77777777" w:rsidR="009901B6" w:rsidRDefault="00EE07D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8480" behindDoc="0" locked="0" layoutInCell="1" allowOverlap="1" wp14:anchorId="5F10741A" wp14:editId="1542F7E4">
          <wp:simplePos x="0" y="0"/>
          <wp:positionH relativeFrom="margin">
            <wp:posOffset>4510405</wp:posOffset>
          </wp:positionH>
          <wp:positionV relativeFrom="margin">
            <wp:posOffset>8315960</wp:posOffset>
          </wp:positionV>
          <wp:extent cx="581025" cy="400050"/>
          <wp:effectExtent l="19050" t="0" r="9525" b="0"/>
          <wp:wrapSquare wrapText="bothSides"/>
          <wp:docPr id="7" name="Obraz 2" descr="http://www.uck.gda.pl/images/banners/im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uck.gda.pl/images/banners/img1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452CB5A0" wp14:editId="5F40A61F">
          <wp:simplePos x="0" y="0"/>
          <wp:positionH relativeFrom="margin">
            <wp:posOffset>3348355</wp:posOffset>
          </wp:positionH>
          <wp:positionV relativeFrom="margin">
            <wp:posOffset>8315960</wp:posOffset>
          </wp:positionV>
          <wp:extent cx="731520" cy="390525"/>
          <wp:effectExtent l="38100" t="0" r="11430" b="123825"/>
          <wp:wrapSquare wrapText="bothSides"/>
          <wp:docPr id="8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9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A4124" w14:textId="77777777" w:rsidR="009901B6" w:rsidRDefault="009901B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EACEC" w14:textId="77777777" w:rsidR="009901B6" w:rsidRDefault="009901B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793F7" w14:textId="77777777" w:rsidR="009901B6" w:rsidRDefault="009901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153E" w14:textId="77777777" w:rsidR="00E62355" w:rsidRDefault="00E62355">
      <w:pPr>
        <w:spacing w:after="0" w:line="240" w:lineRule="auto"/>
      </w:pPr>
      <w:r>
        <w:separator/>
      </w:r>
    </w:p>
  </w:footnote>
  <w:footnote w:type="continuationSeparator" w:id="0">
    <w:p w14:paraId="6EE13025" w14:textId="77777777" w:rsidR="00E62355" w:rsidRDefault="00E6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1C9F3" w14:textId="77777777" w:rsidR="00EE07DF" w:rsidRPr="002F11DA" w:rsidRDefault="00EE07DF" w:rsidP="00AA23D1">
    <w:pPr>
      <w:tabs>
        <w:tab w:val="left" w:pos="1785"/>
      </w:tabs>
      <w:spacing w:after="0" w:line="240" w:lineRule="auto"/>
      <w:rPr>
        <w:rFonts w:ascii="Certa" w:eastAsia="Calibri" w:hAnsi="Certa"/>
      </w:rPr>
    </w:pPr>
    <w:r>
      <w:rPr>
        <w:rFonts w:ascii="Certa" w:eastAsia="Calibri" w:hAnsi="Certa"/>
        <w:noProof/>
        <w:lang w:eastAsia="pl-PL"/>
      </w:rPr>
      <w:drawing>
        <wp:anchor distT="0" distB="0" distL="114300" distR="114300" simplePos="0" relativeHeight="251660288" behindDoc="0" locked="0" layoutInCell="1" allowOverlap="1" wp14:anchorId="677BE8F8" wp14:editId="17A56F4D">
          <wp:simplePos x="0" y="0"/>
          <wp:positionH relativeFrom="margin">
            <wp:posOffset>5091430</wp:posOffset>
          </wp:positionH>
          <wp:positionV relativeFrom="margin">
            <wp:posOffset>-1266190</wp:posOffset>
          </wp:positionV>
          <wp:extent cx="548640" cy="533400"/>
          <wp:effectExtent l="19050" t="0" r="3810" b="0"/>
          <wp:wrapSquare wrapText="bothSides"/>
          <wp:docPr id="9" name="Obraz 8" descr="http://www.szpitalmiastko.pl/images/logoal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://www.szpitalmiastko.pl/images/logoalo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rta" w:eastAsia="Calibri" w:hAnsi="Certa"/>
        <w:noProof/>
        <w:lang w:eastAsia="pl-PL"/>
      </w:rPr>
      <w:drawing>
        <wp:anchor distT="0" distB="0" distL="114300" distR="114300" simplePos="0" relativeHeight="251662336" behindDoc="0" locked="0" layoutInCell="1" allowOverlap="1" wp14:anchorId="40ABA474" wp14:editId="13D0DAEC">
          <wp:simplePos x="0" y="0"/>
          <wp:positionH relativeFrom="margin">
            <wp:posOffset>90805</wp:posOffset>
          </wp:positionH>
          <wp:positionV relativeFrom="margin">
            <wp:posOffset>-1266190</wp:posOffset>
          </wp:positionV>
          <wp:extent cx="457200" cy="533400"/>
          <wp:effectExtent l="19050" t="0" r="0" b="0"/>
          <wp:wrapSquare wrapText="bothSides"/>
          <wp:docPr id="10" name="Obraz 4" descr="https://upload.wikimedia.org/wikipedia/commons/thumb/b/b0/POL_Miastko_COA_1.svg/150px-POL_Miastko_COA_1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upload.wikimedia.org/wikipedia/commons/thumb/b/b0/POL_Miastko_COA_1.svg/150px-POL_Miastko_COA_1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04D2634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b/>
        <w:sz w:val="20"/>
        <w:szCs w:val="20"/>
      </w:rPr>
      <w:t>SZPITAL MIEJSKI W MIASTKU Sp. z o.o.</w:t>
    </w:r>
  </w:p>
  <w:p w14:paraId="7ABF51D5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ul. Gen. Wybickiego 30; 77-200 Miastko</w:t>
    </w:r>
  </w:p>
  <w:p w14:paraId="18B35A62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Tel. +48 59 857 0900; email:biuro@szpitalmiastko.pl</w:t>
    </w:r>
  </w:p>
  <w:p w14:paraId="339F1AC6" w14:textId="77777777" w:rsidR="00EE07DF" w:rsidRPr="00AB3CEC" w:rsidRDefault="00EE07DF" w:rsidP="00EE07DF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/>
        <w:sz w:val="20"/>
        <w:szCs w:val="20"/>
      </w:rPr>
    </w:pPr>
    <w:r w:rsidRPr="00AB3CEC">
      <w:rPr>
        <w:rFonts w:ascii="Cambria" w:eastAsia="Calibri" w:hAnsi="Cambria"/>
        <w:sz w:val="20"/>
        <w:szCs w:val="20"/>
      </w:rPr>
      <w:t>http//www.szpitalmiastko.pl</w:t>
    </w:r>
  </w:p>
  <w:p w14:paraId="79D2E81B" w14:textId="77777777" w:rsidR="00EE07DF" w:rsidRDefault="00F309FA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E6B4EF9" wp14:editId="05C18BFD">
              <wp:simplePos x="0" y="0"/>
              <wp:positionH relativeFrom="column">
                <wp:posOffset>-652145</wp:posOffset>
              </wp:positionH>
              <wp:positionV relativeFrom="paragraph">
                <wp:posOffset>203199</wp:posOffset>
              </wp:positionV>
              <wp:extent cx="7143750" cy="0"/>
              <wp:effectExtent l="0" t="0" r="0" b="0"/>
              <wp:wrapNone/>
              <wp:docPr id="2" name="Łącznik prostoliniow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437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9EE8E9" id="Łącznik prostoliniowy 1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51.35pt,16pt" to="511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">
              <o:lock v:ext="edit" shapetype="f"/>
            </v:line>
          </w:pict>
        </mc:Fallback>
      </mc:AlternateContent>
    </w:r>
  </w:p>
  <w:p w14:paraId="2B1F4D45" w14:textId="77777777" w:rsidR="009901B6" w:rsidRDefault="009901B6">
    <w:pPr>
      <w:pStyle w:val="Nagwek10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3056E" w14:textId="77777777" w:rsidR="009901B6" w:rsidRDefault="009901B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21AFE" w14:textId="77777777" w:rsidR="009901B6" w:rsidRDefault="009901B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10CAC" w14:textId="77777777" w:rsidR="009901B6" w:rsidRDefault="009901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2F"/>
    <w:rsid w:val="0046658B"/>
    <w:rsid w:val="00557EFE"/>
    <w:rsid w:val="006F20D7"/>
    <w:rsid w:val="009901B6"/>
    <w:rsid w:val="00A93BA3"/>
    <w:rsid w:val="00C1712F"/>
    <w:rsid w:val="00E62355"/>
    <w:rsid w:val="00EE07DF"/>
    <w:rsid w:val="00F3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69C996C4"/>
  <w15:docId w15:val="{0CA22231-DA1C-4EF1-A74E-102DB2E4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708"/>
      </w:tabs>
      <w:suppressAutoHyphens/>
      <w:spacing w:after="160" w:line="252" w:lineRule="auto"/>
    </w:pPr>
    <w:rPr>
      <w:rFonts w:ascii="Calibri" w:eastAsia="SimSun" w:hAnsi="Calibri" w:cs="font303"/>
      <w:color w:val="00000A"/>
      <w:kern w:val="1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after="0" w:line="360" w:lineRule="auto"/>
      <w:jc w:val="both"/>
      <w:outlineLvl w:val="0"/>
    </w:pPr>
    <w:rPr>
      <w:rFonts w:ascii="Arial" w:eastAsia="Times New Roman" w:hAnsi="Arial" w:cs="Times New Roman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i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Times New Roman"/>
      <w:i/>
      <w:sz w:val="20"/>
      <w:szCs w:val="20"/>
    </w:rPr>
  </w:style>
  <w:style w:type="character" w:customStyle="1" w:styleId="NagwekZnak">
    <w:name w:val="Nagłówek Znak"/>
    <w:basedOn w:val="Domylnaczcionkaakapitu2"/>
    <w:uiPriority w:val="99"/>
  </w:style>
  <w:style w:type="character" w:customStyle="1" w:styleId="StopkaZnak">
    <w:name w:val="Stopka Znak"/>
    <w:basedOn w:val="Domylnaczcionkaakapitu2"/>
    <w:uiPriority w:val="99"/>
  </w:style>
  <w:style w:type="character" w:customStyle="1" w:styleId="BezodstpwZnak">
    <w:name w:val="Bez odstępów Znak"/>
    <w:rPr>
      <w:rFonts w:ascii="Calibri" w:eastAsia="Calibri" w:hAnsi="Calibri" w:cs="Times New Roma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uppressLineNumbers/>
      <w:tabs>
        <w:tab w:val="clear" w:pos="708"/>
        <w:tab w:val="center" w:pos="4819"/>
        <w:tab w:val="right" w:pos="9638"/>
      </w:tabs>
      <w:spacing w:before="240" w:after="0" w:line="100" w:lineRule="atLeast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uiPriority w:val="99"/>
    <w:pPr>
      <w:suppressLineNumbers/>
      <w:tabs>
        <w:tab w:val="clear" w:pos="708"/>
        <w:tab w:val="center" w:pos="4536"/>
        <w:tab w:val="right" w:pos="9072"/>
      </w:tabs>
      <w:spacing w:after="0" w:line="100" w:lineRule="atLeast"/>
    </w:pPr>
  </w:style>
  <w:style w:type="paragraph" w:customStyle="1" w:styleId="Bezodstpw1">
    <w:name w:val="Bez odstępów1"/>
    <w:pPr>
      <w:tabs>
        <w:tab w:val="left" w:pos="708"/>
      </w:tabs>
      <w:suppressAutoHyphens/>
      <w:spacing w:line="100" w:lineRule="atLeast"/>
    </w:pPr>
    <w:rPr>
      <w:rFonts w:ascii="Calibri" w:eastAsia="Calibri" w:hAnsi="Calibri" w:cs="Calibri"/>
      <w:color w:val="00000A"/>
      <w:kern w:val="1"/>
      <w:sz w:val="22"/>
      <w:szCs w:val="22"/>
      <w:lang w:eastAsia="ar-SA"/>
    </w:rPr>
  </w:style>
  <w:style w:type="paragraph" w:styleId="Nagwek">
    <w:name w:val="header"/>
    <w:basedOn w:val="Normalny"/>
    <w:uiPriority w:val="99"/>
    <w:pPr>
      <w:suppressLineNumbers/>
      <w:tabs>
        <w:tab w:val="clear" w:pos="708"/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4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3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microsoft.com/office/2007/relationships/hdphoto" Target="media/hdphoto2.wdp"/><Relationship Id="rId9" Type="http://schemas.microsoft.com/office/2007/relationships/hdphoto" Target="media/hdphoto4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Małgorzata  Maciejewska</cp:lastModifiedBy>
  <cp:revision>6</cp:revision>
  <cp:lastPrinted>1899-12-31T23:00:00Z</cp:lastPrinted>
  <dcterms:created xsi:type="dcterms:W3CDTF">2019-04-16T09:28:00Z</dcterms:created>
  <dcterms:modified xsi:type="dcterms:W3CDTF">2020-10-15T07:45:00Z</dcterms:modified>
</cp:coreProperties>
</file>